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77777777" w:rsidR="007C6624" w:rsidRDefault="007C6624">
      <w:pPr>
        <w:tabs>
          <w:tab w:val="left" w:pos="-7371"/>
          <w:tab w:val="left" w:pos="567"/>
        </w:tabs>
        <w:jc w:val="both"/>
      </w:pPr>
    </w:p>
    <w:p w14:paraId="71F9CF8D" w14:textId="4B450DD3" w:rsidR="00A20409" w:rsidRDefault="00C01C60" w:rsidP="007C6624">
      <w:pPr>
        <w:pStyle w:val="Loendilik"/>
        <w:tabs>
          <w:tab w:val="left" w:pos="-7371"/>
          <w:tab w:val="left" w:pos="567"/>
        </w:tabs>
        <w:ind w:left="0"/>
        <w:jc w:val="both"/>
        <w:rPr>
          <w:b/>
          <w:bCs/>
        </w:rPr>
      </w:pPr>
      <w:r>
        <w:rPr>
          <w:b/>
          <w:bCs/>
        </w:rPr>
        <w:t>Tööde iseloomustus ja tingimused</w:t>
      </w:r>
    </w:p>
    <w:p w14:paraId="31122FD8" w14:textId="77777777" w:rsidR="007A59EF" w:rsidRPr="007A59EF" w:rsidRDefault="007A59EF" w:rsidP="007C6624">
      <w:pPr>
        <w:pStyle w:val="Loendilik"/>
        <w:tabs>
          <w:tab w:val="left" w:pos="-7371"/>
          <w:tab w:val="left" w:pos="567"/>
        </w:tabs>
        <w:ind w:left="0"/>
        <w:jc w:val="both"/>
        <w:rPr>
          <w:b/>
          <w:bCs/>
        </w:rPr>
      </w:pPr>
    </w:p>
    <w:p w14:paraId="5CC818D8" w14:textId="43F8AAAC" w:rsidR="00CD4BFE" w:rsidRDefault="00213BB9" w:rsidP="00EE0A35">
      <w:pPr>
        <w:tabs>
          <w:tab w:val="left" w:pos="567"/>
        </w:tabs>
        <w:suppressAutoHyphens w:val="0"/>
        <w:autoSpaceDE w:val="0"/>
        <w:autoSpaceDN w:val="0"/>
        <w:adjustRightInd w:val="0"/>
        <w:jc w:val="both"/>
        <w:rPr>
          <w:color w:val="000000"/>
        </w:rPr>
      </w:pPr>
      <w:r w:rsidRPr="00213BB9">
        <w:rPr>
          <w:color w:val="000000"/>
        </w:rPr>
        <w:t>Töö tehniliseks aluseks on REK Projekt OÜ poolt koostatud „Sompa teede ehituse ja rekonstrueerimise projekt“</w:t>
      </w:r>
      <w:r>
        <w:rPr>
          <w:color w:val="000000"/>
        </w:rPr>
        <w:t xml:space="preserve"> </w:t>
      </w:r>
      <w:r w:rsidR="007A59EF">
        <w:t xml:space="preserve">(lisa 5). </w:t>
      </w:r>
    </w:p>
    <w:p w14:paraId="56FE4832" w14:textId="77777777" w:rsidR="007A59EF" w:rsidRDefault="007A59EF" w:rsidP="00EE0A35">
      <w:pPr>
        <w:tabs>
          <w:tab w:val="left" w:pos="567"/>
        </w:tabs>
        <w:suppressAutoHyphens w:val="0"/>
        <w:autoSpaceDE w:val="0"/>
        <w:autoSpaceDN w:val="0"/>
        <w:adjustRightInd w:val="0"/>
        <w:jc w:val="both"/>
        <w:rPr>
          <w:color w:val="000000"/>
        </w:rPr>
      </w:pPr>
    </w:p>
    <w:p w14:paraId="403051A1" w14:textId="15FE0A5E" w:rsidR="00F95511" w:rsidRDefault="00515786" w:rsidP="00EE0A35">
      <w:pPr>
        <w:tabs>
          <w:tab w:val="left" w:pos="567"/>
        </w:tabs>
        <w:suppressAutoHyphens w:val="0"/>
        <w:autoSpaceDE w:val="0"/>
        <w:autoSpaceDN w:val="0"/>
        <w:adjustRightInd w:val="0"/>
        <w:jc w:val="both"/>
      </w:pPr>
      <w:r w:rsidRPr="00515786">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7DA66787" w14:textId="77777777" w:rsidR="00515786" w:rsidRDefault="00515786" w:rsidP="00EE0A35">
      <w:pPr>
        <w:tabs>
          <w:tab w:val="left" w:pos="567"/>
        </w:tabs>
        <w:suppressAutoHyphens w:val="0"/>
        <w:autoSpaceDE w:val="0"/>
        <w:autoSpaceDN w:val="0"/>
        <w:adjustRightInd w:val="0"/>
        <w:jc w:val="both"/>
        <w:rPr>
          <w:color w:val="000000"/>
        </w:rPr>
      </w:pPr>
    </w:p>
    <w:p w14:paraId="2E4F39DA" w14:textId="09CDBA1E" w:rsidR="00211846" w:rsidRDefault="00952B13" w:rsidP="00CD4BFE">
      <w:pPr>
        <w:tabs>
          <w:tab w:val="left" w:pos="567"/>
          <w:tab w:val="left" w:pos="709"/>
        </w:tabs>
        <w:jc w:val="both"/>
      </w:pPr>
      <w:r w:rsidRPr="00952B13">
        <w:t xml:space="preserve">Objektiga on võimalik tutvuda: metsataristu spetsialist Maie Rummel, tel: 514 0460; e-post maie.rummel@rmk.ee. </w:t>
      </w:r>
      <w:r w:rsidR="002C720A" w:rsidRPr="002C720A">
        <w:t xml:space="preserve">Objektiga tutvumisel kohapeal ei võeta vastu riigihanget puudutavaid küsimusi ega anta vastuseid. Tekkinud küsimused tuleb esitada riigihangete registri kaudu ja neile vastatakse riigihangete registri kaudu (https://riigihanked.riik.ee ).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rsidR="00211846">
        <w:t xml:space="preserve"> </w:t>
      </w:r>
      <w:r w:rsidR="00211846">
        <w:rPr>
          <w:rStyle w:val="Hperlink"/>
        </w:rPr>
        <w:t xml:space="preserve"> </w:t>
      </w:r>
      <w:r w:rsidR="00211846">
        <w:t xml:space="preserve">  </w:t>
      </w:r>
    </w:p>
    <w:p w14:paraId="306B2C19" w14:textId="77777777" w:rsidR="00CB5A51" w:rsidRDefault="00CB5A51" w:rsidP="00CD4BFE">
      <w:pPr>
        <w:tabs>
          <w:tab w:val="left" w:pos="567"/>
          <w:tab w:val="left" w:pos="709"/>
        </w:tabs>
        <w:jc w:val="both"/>
        <w:rPr>
          <w:color w:val="000000"/>
        </w:rPr>
      </w:pPr>
    </w:p>
    <w:p w14:paraId="553E5A34" w14:textId="3469CECA" w:rsidR="00790542" w:rsidRDefault="00E278BD" w:rsidP="001E7EAA">
      <w:pPr>
        <w:tabs>
          <w:tab w:val="left" w:pos="567"/>
          <w:tab w:val="left" w:pos="709"/>
        </w:tabs>
        <w:jc w:val="both"/>
      </w:pPr>
      <w:r w:rsidRPr="002C720A">
        <w:t xml:space="preserve">Töövõtja annab Tellijale valmis Töö lõplikult üle </w:t>
      </w:r>
      <w:r w:rsidR="00797877" w:rsidRPr="00952B13">
        <w:rPr>
          <w:b/>
          <w:bCs/>
        </w:rPr>
        <w:t xml:space="preserve">hiljemalt </w:t>
      </w:r>
      <w:r w:rsidR="00CC4877" w:rsidRPr="00952B13">
        <w:rPr>
          <w:b/>
          <w:bCs/>
        </w:rPr>
        <w:t>1.09.202</w:t>
      </w:r>
      <w:r w:rsidR="0042581E" w:rsidRPr="00952B13">
        <w:rPr>
          <w:b/>
          <w:bCs/>
        </w:rPr>
        <w:t>5</w:t>
      </w:r>
      <w:r w:rsidR="00CC4877" w:rsidRPr="00952B13">
        <w:rPr>
          <w:b/>
          <w:bCs/>
        </w:rPr>
        <w:t>.a.</w:t>
      </w:r>
      <w:r w:rsidR="00CC4877" w:rsidRPr="002C720A">
        <w:t xml:space="preserve"> </w:t>
      </w:r>
      <w:r w:rsidR="00D40D58" w:rsidRPr="002C720A">
        <w:rPr>
          <w:szCs w:val="18"/>
        </w:rPr>
        <w:t>Ehitusobjekti dokumentide üleandmiseks ja vastuvõtmiseks ning ehitusobjekti kasutuselevõtu dokumentide vormistamiseks on aega</w:t>
      </w:r>
      <w:r w:rsidR="00D711C6" w:rsidRPr="002C720A">
        <w:t xml:space="preserve"> kuni 1.11.202</w:t>
      </w:r>
      <w:r w:rsidR="0042581E" w:rsidRPr="002C720A">
        <w:t>5</w:t>
      </w:r>
      <w:r w:rsidR="00924A00" w:rsidRPr="002C720A">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186138FB" w14:textId="5A5C9A6F" w:rsidR="00C01C60" w:rsidRDefault="00C01C60" w:rsidP="00C01C60">
      <w:pPr>
        <w:pStyle w:val="Pealkiri2"/>
        <w:numPr>
          <w:ilvl w:val="0"/>
          <w:numId w:val="0"/>
        </w:numPr>
        <w:ind w:left="576" w:hanging="576"/>
        <w:jc w:val="both"/>
        <w:rPr>
          <w:rFonts w:ascii="Times New Roman" w:hAnsi="Times New Roman" w:cs="Times New Roman"/>
          <w:i w:val="0"/>
          <w:iCs w:val="0"/>
          <w:sz w:val="24"/>
          <w:szCs w:val="24"/>
        </w:rPr>
      </w:pPr>
      <w:r w:rsidRPr="00BE4D4A">
        <w:rPr>
          <w:rFonts w:ascii="Times New Roman" w:hAnsi="Times New Roman" w:cs="Times New Roman"/>
          <w:i w:val="0"/>
          <w:iCs w:val="0"/>
          <w:sz w:val="24"/>
          <w:szCs w:val="24"/>
        </w:rPr>
        <w:t>Hanke tehniline kirjeldus</w:t>
      </w:r>
    </w:p>
    <w:p w14:paraId="2BDCADD3" w14:textId="77777777" w:rsidR="00B85D15" w:rsidRPr="00B85D15" w:rsidRDefault="00B85D15" w:rsidP="00B85D15">
      <w:pPr>
        <w:rPr>
          <w:sz w:val="20"/>
          <w:szCs w:val="20"/>
        </w:rPr>
      </w:pPr>
    </w:p>
    <w:p w14:paraId="310339EB" w14:textId="77777777" w:rsidR="00B85D15" w:rsidRPr="007A2A24" w:rsidRDefault="00B85D15" w:rsidP="00B85D15">
      <w:pPr>
        <w:suppressAutoHyphens w:val="0"/>
        <w:autoSpaceDE w:val="0"/>
        <w:autoSpaceDN w:val="0"/>
        <w:adjustRightInd w:val="0"/>
        <w:jc w:val="both"/>
        <w:rPr>
          <w:rFonts w:eastAsia="Calibri"/>
          <w:bCs/>
          <w:lang w:eastAsia="en-US"/>
        </w:rPr>
      </w:pPr>
      <w:r>
        <w:rPr>
          <w:rFonts w:eastAsia="Calibri"/>
          <w:bCs/>
          <w:lang w:eastAsia="en-US"/>
        </w:rPr>
        <w:t>Sompa</w:t>
      </w:r>
      <w:r w:rsidRPr="00486F73">
        <w:rPr>
          <w:rFonts w:eastAsia="Calibri"/>
          <w:bCs/>
          <w:lang w:eastAsia="en-US"/>
        </w:rPr>
        <w:t xml:space="preserve"> </w:t>
      </w:r>
      <w:r>
        <w:rPr>
          <w:rFonts w:eastAsia="Calibri"/>
          <w:bCs/>
          <w:lang w:eastAsia="en-US"/>
        </w:rPr>
        <w:t>metsa</w:t>
      </w:r>
      <w:r w:rsidRPr="00486F73">
        <w:rPr>
          <w:rFonts w:eastAsia="Calibri"/>
          <w:bCs/>
          <w:lang w:eastAsia="en-US"/>
        </w:rPr>
        <w:t>tee (</w:t>
      </w:r>
      <w:r>
        <w:rPr>
          <w:rFonts w:eastAsia="Calibri"/>
          <w:bCs/>
          <w:lang w:eastAsia="en-US"/>
        </w:rPr>
        <w:t>2,596</w:t>
      </w:r>
      <w:r w:rsidRPr="00486F73">
        <w:rPr>
          <w:rFonts w:eastAsia="Calibri"/>
          <w:bCs/>
          <w:lang w:eastAsia="en-US"/>
        </w:rPr>
        <w:t xml:space="preserve"> km) rekonstrueerimise </w:t>
      </w:r>
      <w:r>
        <w:rPr>
          <w:rFonts w:eastAsia="Calibri"/>
          <w:bCs/>
          <w:lang w:eastAsia="en-US"/>
        </w:rPr>
        <w:t>ning</w:t>
      </w:r>
      <w:r w:rsidRPr="00486F73">
        <w:rPr>
          <w:rFonts w:eastAsia="Calibri"/>
          <w:bCs/>
          <w:lang w:eastAsia="en-US"/>
        </w:rPr>
        <w:t xml:space="preserve"> </w:t>
      </w:r>
      <w:r>
        <w:rPr>
          <w:rFonts w:eastAsia="Calibri"/>
          <w:bCs/>
          <w:lang w:eastAsia="en-US"/>
        </w:rPr>
        <w:t>Liinialune</w:t>
      </w:r>
      <w:r w:rsidRPr="00486F73">
        <w:rPr>
          <w:rFonts w:eastAsia="Calibri"/>
          <w:bCs/>
          <w:lang w:eastAsia="en-US"/>
        </w:rPr>
        <w:t xml:space="preserve"> tee (</w:t>
      </w:r>
      <w:r>
        <w:rPr>
          <w:rFonts w:eastAsia="Calibri"/>
          <w:bCs/>
          <w:lang w:eastAsia="en-US"/>
        </w:rPr>
        <w:t>0,492</w:t>
      </w:r>
      <w:r w:rsidRPr="00486F73">
        <w:rPr>
          <w:rFonts w:eastAsia="Calibri"/>
          <w:bCs/>
          <w:lang w:eastAsia="en-US"/>
        </w:rPr>
        <w:t xml:space="preserve"> km)</w:t>
      </w:r>
      <w:r w:rsidRPr="00AB3F49">
        <w:rPr>
          <w:rFonts w:eastAsia="Calibri"/>
          <w:bCs/>
          <w:lang w:eastAsia="en-US"/>
        </w:rPr>
        <w:t xml:space="preserve"> </w:t>
      </w:r>
      <w:r>
        <w:rPr>
          <w:rFonts w:eastAsia="Calibri"/>
          <w:bCs/>
          <w:lang w:eastAsia="en-US"/>
        </w:rPr>
        <w:t xml:space="preserve">ja Peri tee (1,259 km) </w:t>
      </w:r>
      <w:r w:rsidRPr="00AB3F49">
        <w:rPr>
          <w:rFonts w:eastAsia="Calibri"/>
          <w:bCs/>
          <w:lang w:eastAsia="en-US"/>
        </w:rPr>
        <w:t>ehitamise</w:t>
      </w:r>
      <w:r w:rsidRPr="00C05FA5">
        <w:rPr>
          <w:rFonts w:eastAsia="Calibri"/>
          <w:bCs/>
          <w:lang w:eastAsia="en-US"/>
        </w:rPr>
        <w:t xml:space="preserve">, mis </w:t>
      </w:r>
      <w:r w:rsidRPr="007A2A24">
        <w:rPr>
          <w:rFonts w:eastAsia="Calibri"/>
          <w:bCs/>
          <w:lang w:eastAsia="en-US"/>
        </w:rPr>
        <w:t xml:space="preserve">asuvad </w:t>
      </w:r>
      <w:r>
        <w:rPr>
          <w:rFonts w:eastAsia="Calibri"/>
          <w:bCs/>
          <w:lang w:eastAsia="en-US"/>
        </w:rPr>
        <w:t>Kahula külas, Jõhvi vallas ja Sompa linnaosas, Kohtla-Järve linnas</w:t>
      </w:r>
      <w:r w:rsidRPr="007A2A24">
        <w:rPr>
          <w:rFonts w:eastAsia="Calibri"/>
          <w:bCs/>
          <w:lang w:eastAsia="en-US"/>
        </w:rPr>
        <w:t xml:space="preserve">, </w:t>
      </w:r>
      <w:r>
        <w:rPr>
          <w:rFonts w:eastAsia="Calibri"/>
          <w:bCs/>
          <w:lang w:eastAsia="en-US"/>
        </w:rPr>
        <w:t>Ida-Viru</w:t>
      </w:r>
      <w:r w:rsidRPr="007A2A24">
        <w:rPr>
          <w:rFonts w:eastAsia="Calibri"/>
          <w:bCs/>
          <w:lang w:eastAsia="en-US"/>
        </w:rPr>
        <w:t xml:space="preserve"> maakonnas.</w:t>
      </w:r>
    </w:p>
    <w:p w14:paraId="63D1C9CE" w14:textId="77777777" w:rsidR="00B85D15" w:rsidRPr="00C35514" w:rsidRDefault="00B85D15" w:rsidP="00B85D15">
      <w:pPr>
        <w:suppressAutoHyphens w:val="0"/>
        <w:autoSpaceDE w:val="0"/>
        <w:autoSpaceDN w:val="0"/>
        <w:adjustRightInd w:val="0"/>
        <w:jc w:val="both"/>
        <w:rPr>
          <w:rFonts w:eastAsia="Calibri"/>
          <w:bCs/>
          <w:lang w:eastAsia="en-US"/>
        </w:rPr>
      </w:pPr>
      <w:r>
        <w:rPr>
          <w:rFonts w:eastAsia="Calibri"/>
          <w:bCs/>
          <w:lang w:eastAsia="en-US"/>
        </w:rPr>
        <w:t xml:space="preserve">Sompa teedele </w:t>
      </w:r>
      <w:r w:rsidRPr="00A10D0C">
        <w:rPr>
          <w:rFonts w:eastAsia="Calibri"/>
          <w:bCs/>
          <w:lang w:eastAsia="en-US"/>
        </w:rPr>
        <w:t xml:space="preserve">pääseb </w:t>
      </w:r>
      <w:r w:rsidRPr="006C3DB6">
        <w:rPr>
          <w:rFonts w:eastAsia="Calibri"/>
          <w:bCs/>
          <w:lang w:eastAsia="en-US"/>
        </w:rPr>
        <w:t>riigiteelt 13101 Jõhvi – Ereda</w:t>
      </w:r>
      <w:r>
        <w:rPr>
          <w:rFonts w:eastAsia="Calibri"/>
          <w:bCs/>
          <w:lang w:eastAsia="en-US"/>
        </w:rPr>
        <w:t xml:space="preserve"> </w:t>
      </w:r>
      <w:r w:rsidRPr="00C35514">
        <w:rPr>
          <w:rFonts w:eastAsia="Calibri"/>
          <w:bCs/>
          <w:lang w:eastAsia="en-US"/>
        </w:rPr>
        <w:t>alga</w:t>
      </w:r>
      <w:r>
        <w:rPr>
          <w:rFonts w:eastAsia="Calibri"/>
          <w:bCs/>
          <w:lang w:eastAsia="en-US"/>
        </w:rPr>
        <w:t>va</w:t>
      </w:r>
      <w:r w:rsidRPr="00C35514">
        <w:rPr>
          <w:rFonts w:eastAsia="Calibri"/>
          <w:bCs/>
          <w:lang w:eastAsia="en-US"/>
        </w:rPr>
        <w:t xml:space="preserve"> kohaliku tee 3220613 Terase tänav</w:t>
      </w:r>
      <w:r>
        <w:rPr>
          <w:rFonts w:eastAsia="Calibri"/>
          <w:bCs/>
          <w:lang w:eastAsia="en-US"/>
        </w:rPr>
        <w:t>a</w:t>
      </w:r>
    </w:p>
    <w:p w14:paraId="0237D116" w14:textId="77777777" w:rsidR="00B85D15" w:rsidRPr="00A10D0C" w:rsidRDefault="00B85D15" w:rsidP="00B85D15">
      <w:pPr>
        <w:suppressAutoHyphens w:val="0"/>
        <w:autoSpaceDE w:val="0"/>
        <w:autoSpaceDN w:val="0"/>
        <w:adjustRightInd w:val="0"/>
        <w:jc w:val="both"/>
        <w:rPr>
          <w:rFonts w:eastAsia="Calibri"/>
          <w:bCs/>
          <w:lang w:eastAsia="en-US"/>
        </w:rPr>
      </w:pPr>
      <w:r>
        <w:rPr>
          <w:rFonts w:eastAsia="Calibri"/>
          <w:bCs/>
          <w:lang w:eastAsia="en-US"/>
        </w:rPr>
        <w:t>p</w:t>
      </w:r>
      <w:r w:rsidRPr="00C35514">
        <w:rPr>
          <w:rFonts w:eastAsia="Calibri"/>
          <w:bCs/>
          <w:lang w:eastAsia="en-US"/>
        </w:rPr>
        <w:t>ikenduse</w:t>
      </w:r>
      <w:r>
        <w:rPr>
          <w:rFonts w:eastAsia="Calibri"/>
          <w:bCs/>
          <w:lang w:eastAsia="en-US"/>
        </w:rPr>
        <w:t xml:space="preserve"> kaudu, ehk</w:t>
      </w:r>
      <w:r w:rsidRPr="00C35514">
        <w:rPr>
          <w:rFonts w:eastAsia="Calibri"/>
          <w:bCs/>
          <w:lang w:eastAsia="en-US"/>
        </w:rPr>
        <w:t xml:space="preserve"> väljapääs riigimaanteele kulgeb läbi Kohtla-Järve Sompa linnaosa elamukvartali.</w:t>
      </w:r>
    </w:p>
    <w:p w14:paraId="325CE606" w14:textId="77777777" w:rsidR="00B85D15" w:rsidRDefault="00B85D15" w:rsidP="00B85D15">
      <w:pPr>
        <w:suppressAutoHyphens w:val="0"/>
        <w:autoSpaceDE w:val="0"/>
        <w:autoSpaceDN w:val="0"/>
        <w:adjustRightInd w:val="0"/>
        <w:jc w:val="both"/>
        <w:rPr>
          <w:lang w:eastAsia="et-EE"/>
        </w:rPr>
      </w:pPr>
      <w:r w:rsidRPr="00A10D0C">
        <w:rPr>
          <w:lang w:eastAsia="et-EE"/>
        </w:rPr>
        <w:t xml:space="preserve">Vajalikud raietööd on RMK poolt tehtud. Ehitaja teostab vajalike ja segavate puude ja põõsaste raie ja kokkuveo. Raie käigus tuleb teha raiutavatest puudest etteantud sortimenti, see kokku vedada ja ladustada etteantud kohta. </w:t>
      </w:r>
    </w:p>
    <w:p w14:paraId="30F15464" w14:textId="77777777" w:rsidR="00B85D15" w:rsidRPr="006C313D" w:rsidRDefault="00B85D15" w:rsidP="00B85D15">
      <w:pPr>
        <w:suppressAutoHyphens w:val="0"/>
        <w:autoSpaceDE w:val="0"/>
        <w:autoSpaceDN w:val="0"/>
        <w:adjustRightInd w:val="0"/>
        <w:jc w:val="both"/>
        <w:rPr>
          <w:b/>
          <w:bCs/>
          <w:color w:val="FF0000"/>
          <w:u w:val="single"/>
          <w:lang w:eastAsia="et-EE"/>
        </w:rPr>
      </w:pPr>
      <w:r w:rsidRPr="006C313D">
        <w:rPr>
          <w:b/>
          <w:bCs/>
          <w:color w:val="FF0000"/>
          <w:u w:val="single"/>
          <w:lang w:eastAsia="et-EE"/>
        </w:rPr>
        <w:t>Liinialune tee osa, mis asub Kohtla-Järve linna maal ehitatakse välja juhul, kui saadakse Linnavalitsuse luba/kooskõlastus ehituseks</w:t>
      </w:r>
      <w:r>
        <w:rPr>
          <w:b/>
          <w:bCs/>
          <w:color w:val="FF0000"/>
          <w:u w:val="single"/>
          <w:lang w:eastAsia="et-EE"/>
        </w:rPr>
        <w:t>, tänases seisus see puudub</w:t>
      </w:r>
      <w:r w:rsidRPr="006C313D">
        <w:rPr>
          <w:b/>
          <w:bCs/>
          <w:color w:val="FF0000"/>
          <w:u w:val="single"/>
          <w:lang w:eastAsia="et-EE"/>
        </w:rPr>
        <w:t>.</w:t>
      </w:r>
    </w:p>
    <w:p w14:paraId="353F5380" w14:textId="77777777" w:rsidR="00B85D15" w:rsidRPr="00C35514" w:rsidRDefault="00B85D15" w:rsidP="00B85D15">
      <w:pPr>
        <w:suppressAutoHyphens w:val="0"/>
        <w:autoSpaceDE w:val="0"/>
        <w:autoSpaceDN w:val="0"/>
        <w:adjustRightInd w:val="0"/>
        <w:jc w:val="both"/>
        <w:rPr>
          <w:color w:val="FF0000"/>
        </w:rPr>
      </w:pPr>
      <w:r w:rsidRPr="006C313D">
        <w:rPr>
          <w:bCs/>
        </w:rPr>
        <w:t xml:space="preserve">Edasi tuleb teostada kändude </w:t>
      </w:r>
      <w:r w:rsidRPr="002634F6">
        <w:rPr>
          <w:bCs/>
        </w:rPr>
        <w:t xml:space="preserve">juurimine (3,24 ha). Kännud juuritakse teede puhul kogu teetrassi laiuse ulatuses ja koondatakse hunnikutesse. Võsaga </w:t>
      </w:r>
      <w:r w:rsidRPr="006C313D">
        <w:rPr>
          <w:bCs/>
        </w:rPr>
        <w:t xml:space="preserve">kaetud aladel töödeldakse kraavi nõlva võimalusel freesimise teel või eemaldatakse võsa juurestik sette eemaldamise käigus. Kraavide nõlvadel tuleb kännud tasandada freesimise teel seal, kus sette eemaldamisel ei ole vajalik nõlvade korrigeerimiseks teostada kaevet, seda liivapinnastes olevatel kraavidel. Kändude </w:t>
      </w:r>
      <w:r w:rsidRPr="006C313D">
        <w:rPr>
          <w:bCs/>
        </w:rPr>
        <w:lastRenderedPageBreak/>
        <w:t>freesimise puhul ei tohi kändude kõrgus olla üle 10cm. Juuritud kännud ja väljatulnud kivid tuleb paigutada trassi äärde nii, et ei tekiks katkematut valli, vahe tuleb jätta iga 25m tagant. Kraavide kaeve pinnast ja sette võib paigutada ka olemasoleva mulde taha, kuid see peab jääma sellest madalamale. Kraavi teepoolsed perved peavad olema töödeldud tasemel, mis võimaldab mehhaniseeritud hooldust.</w:t>
      </w:r>
      <w:r w:rsidRPr="006C313D">
        <w:t xml:space="preserve"> </w:t>
      </w:r>
    </w:p>
    <w:p w14:paraId="597320CD" w14:textId="77777777" w:rsidR="00B85D15" w:rsidRDefault="00B85D15" w:rsidP="00B85D15">
      <w:pPr>
        <w:suppressAutoHyphens w:val="0"/>
        <w:autoSpaceDE w:val="0"/>
        <w:autoSpaceDN w:val="0"/>
        <w:adjustRightInd w:val="0"/>
        <w:jc w:val="both"/>
      </w:pPr>
      <w:bookmarkStart w:id="0" w:name="_Hlk183770432"/>
      <w:r w:rsidRPr="006C3443">
        <w:rPr>
          <w:b/>
          <w:bCs/>
        </w:rPr>
        <w:t>Sompa metsatee</w:t>
      </w:r>
      <w:bookmarkEnd w:id="0"/>
      <w:r w:rsidRPr="006C3443">
        <w:t xml:space="preserve"> (2,596 km) rekonstrueeritav </w:t>
      </w:r>
      <w:r w:rsidRPr="004E4572">
        <w:t xml:space="preserve">teelõik kohaliku tee 3220613 Terase tänav pikendusena ehk väljapääs riigimaanteele kulgeb läbi Kohtla-Järve Sompa linnaosa elamukvartali. </w:t>
      </w:r>
      <w:r>
        <w:t>R</w:t>
      </w:r>
      <w:r w:rsidRPr="00FE78E6">
        <w:t>ekonstrueeritava tee algus asub Liinialuse tee ristumiskohal pk 0+25</w:t>
      </w:r>
      <w:r>
        <w:t xml:space="preserve">. Pk 2+64, pk 6+64, pk 11+00, pk 14+59 ja pk 22+71 rajatakse </w:t>
      </w:r>
      <w:proofErr w:type="spellStart"/>
      <w:r>
        <w:t>mahasõidud</w:t>
      </w:r>
      <w:proofErr w:type="spellEnd"/>
      <w:r>
        <w:t xml:space="preserve"> M3 mõlemale poole. Vahetult enne pk 14+59 </w:t>
      </w:r>
      <w:proofErr w:type="spellStart"/>
      <w:r>
        <w:t>mahasõitu</w:t>
      </w:r>
      <w:proofErr w:type="spellEnd"/>
      <w:r>
        <w:t xml:space="preserve"> vasakule rajatakse möödasõidukoha laiendus. Pk 15+44 ja pk 20+48 </w:t>
      </w:r>
      <w:r w:rsidRPr="00D2159F">
        <w:t xml:space="preserve">rajatakse </w:t>
      </w:r>
      <w:proofErr w:type="spellStart"/>
      <w:r>
        <w:t>mahasõidud</w:t>
      </w:r>
      <w:proofErr w:type="spellEnd"/>
      <w:r>
        <w:t xml:space="preserve"> M3 paremale ning pk 17+56 </w:t>
      </w:r>
      <w:r w:rsidRPr="00BE3423">
        <w:t xml:space="preserve">rajatakse </w:t>
      </w:r>
      <w:r>
        <w:t xml:space="preserve">mahasõit M3 vasakule. Pk 25+53 on ette nähtud mahasõit M3 vasakule, mis on </w:t>
      </w:r>
      <w:r w:rsidRPr="00BE3423">
        <w:t>rajata</w:t>
      </w:r>
      <w:r>
        <w:t xml:space="preserve">va Peri tee alguseks. Peale Peri tee </w:t>
      </w:r>
      <w:proofErr w:type="spellStart"/>
      <w:r>
        <w:t>mahasõitu</w:t>
      </w:r>
      <w:proofErr w:type="spellEnd"/>
      <w:r>
        <w:t xml:space="preserve"> Sompa metsatee rekonstrueeritav lõik lõpeb (pk 25+96) ning tee katend viiakse kõrguslikult sujuvalt kokku olemasoleva sõidutee tasapinnaga.</w:t>
      </w:r>
      <w:r>
        <w:cr/>
        <w:t xml:space="preserve">Teel on ette nähtud uued plasttruubid Pk 13+41, läbimõõduga D800 ning Pk 15+03 läbimõõduga D500. Lisaks plasttruup D500 pk 15+03 asuvast truubist allavoolu, kuivenduskraavi 206 puhastatava osa lõppu, läbi pinnastee mulde. Kohtla jõele on ette nähtud lameprofiilse ristlõikega terastorust põiktruup pk 17+37, mille laius on 1,89m ning kõrgus 1,55m. Kohtla jõe voolusäng torusilla sisse- ja väljavoolul on kavandatud kujundada vastavalt toru asukohale. Toru otste ümbrus ning Kohtla jõe voolusäng sisse- ja väljavoolul kindlustatakse kivisillutisega. </w:t>
      </w:r>
      <w:proofErr w:type="spellStart"/>
      <w:r>
        <w:t>Mahasõitude</w:t>
      </w:r>
      <w:proofErr w:type="spellEnd"/>
      <w:r>
        <w:t xml:space="preserve"> pk 17+56 vasakule alla rajatakse plasttruup D400. Pk 20+48 paremale ning pk 22+71 paremale rajatakse plasttruubid D500, et tagada Sompa metsatee kraavide toimimine. </w:t>
      </w:r>
    </w:p>
    <w:p w14:paraId="30BE475E" w14:textId="77777777" w:rsidR="00B85D15" w:rsidRDefault="00B85D15" w:rsidP="00B85D15">
      <w:pPr>
        <w:suppressAutoHyphens w:val="0"/>
        <w:autoSpaceDE w:val="0"/>
        <w:autoSpaceDN w:val="0"/>
        <w:adjustRightInd w:val="0"/>
        <w:jc w:val="both"/>
      </w:pPr>
      <w:r>
        <w:t>Truupide Pk 15+03 ning pk 17+56 vahele rajatakse kraavid 201 ja 202 teest vasakule. Peale Kohtla jõge rajatavad kraav 203 vasakule ja 205 paremale. Samuti on ette nähtud rekonstrueerida olemasolev kraav 204 teest paremal ning ühendada see kraaviga 205.</w:t>
      </w:r>
      <w:r>
        <w:cr/>
        <w:t>Rekonstrueeritava Sompa metsatee teekatendi konstruktsioon:</w:t>
      </w:r>
    </w:p>
    <w:p w14:paraId="0EC4B466" w14:textId="77777777" w:rsidR="00B85D15" w:rsidRDefault="00B85D15" w:rsidP="00B85D15">
      <w:pPr>
        <w:pStyle w:val="Loendilik"/>
        <w:numPr>
          <w:ilvl w:val="0"/>
          <w:numId w:val="9"/>
        </w:numPr>
        <w:suppressAutoHyphens w:val="0"/>
        <w:autoSpaceDE w:val="0"/>
        <w:autoSpaceDN w:val="0"/>
        <w:adjustRightInd w:val="0"/>
        <w:jc w:val="both"/>
      </w:pPr>
      <w:r>
        <w:t xml:space="preserve">Kulumiskiht h=10 cm, aheraine killustik </w:t>
      </w:r>
      <w:proofErr w:type="spellStart"/>
      <w:r>
        <w:t>fr</w:t>
      </w:r>
      <w:proofErr w:type="spellEnd"/>
      <w:r>
        <w:t xml:space="preserve"> 16/32mm</w:t>
      </w:r>
    </w:p>
    <w:p w14:paraId="2B4958F7" w14:textId="77777777" w:rsidR="00B85D15" w:rsidRDefault="00B85D15" w:rsidP="00B85D15">
      <w:pPr>
        <w:pStyle w:val="Loendilik"/>
        <w:numPr>
          <w:ilvl w:val="0"/>
          <w:numId w:val="9"/>
        </w:numPr>
        <w:suppressAutoHyphens w:val="0"/>
        <w:autoSpaceDE w:val="0"/>
        <w:autoSpaceDN w:val="0"/>
        <w:adjustRightInd w:val="0"/>
        <w:jc w:val="both"/>
      </w:pPr>
      <w:r>
        <w:t xml:space="preserve">Kandev kiht h=30 cm, aheraine killustik </w:t>
      </w:r>
      <w:bookmarkStart w:id="1" w:name="_Hlk184815840"/>
      <w:proofErr w:type="spellStart"/>
      <w:r w:rsidRPr="00D10BB9">
        <w:t>fr</w:t>
      </w:r>
      <w:proofErr w:type="spellEnd"/>
      <w:r w:rsidRPr="00D10BB9">
        <w:t>. 10/90(125)mm</w:t>
      </w:r>
      <w:bookmarkEnd w:id="1"/>
      <w:r>
        <w:t xml:space="preserve"> </w:t>
      </w:r>
    </w:p>
    <w:p w14:paraId="37E6C024" w14:textId="77777777" w:rsidR="00B85D15" w:rsidRDefault="00B85D15" w:rsidP="00B85D15">
      <w:pPr>
        <w:pStyle w:val="Loendilik"/>
        <w:numPr>
          <w:ilvl w:val="0"/>
          <w:numId w:val="9"/>
        </w:numPr>
        <w:suppressAutoHyphens w:val="0"/>
        <w:autoSpaceDE w:val="0"/>
        <w:autoSpaceDN w:val="0"/>
        <w:adjustRightInd w:val="0"/>
        <w:jc w:val="both"/>
      </w:pPr>
      <w:r>
        <w:t>Profileeritav muldkeha (kohapealne pinnas).</w:t>
      </w:r>
      <w:bookmarkStart w:id="2" w:name="_Hlk183772177"/>
    </w:p>
    <w:p w14:paraId="2A65F8B3" w14:textId="77777777" w:rsidR="00B85D15" w:rsidRDefault="00B85D15" w:rsidP="00B85D15">
      <w:pPr>
        <w:suppressAutoHyphens w:val="0"/>
        <w:autoSpaceDE w:val="0"/>
        <w:autoSpaceDN w:val="0"/>
        <w:adjustRightInd w:val="0"/>
        <w:jc w:val="both"/>
      </w:pPr>
      <w:r w:rsidRPr="004039F8">
        <w:rPr>
          <w:b/>
          <w:bCs/>
        </w:rPr>
        <w:t>Liinialune tee</w:t>
      </w:r>
      <w:r w:rsidRPr="000910EB">
        <w:t xml:space="preserve"> </w:t>
      </w:r>
      <w:bookmarkEnd w:id="2"/>
      <w:r w:rsidRPr="000910EB">
        <w:t xml:space="preserve">(0,492 km) ehitatav teelõik algab </w:t>
      </w:r>
      <w:r w:rsidRPr="00DA4515">
        <w:t xml:space="preserve">riigiteelt 13101 Jõhvi – Ereda. Liinialune tee lõikumiskoht asub riigitee km 8,111. </w:t>
      </w:r>
      <w:r>
        <w:t xml:space="preserve">Tee algus on keeratud </w:t>
      </w:r>
      <w:bookmarkStart w:id="3" w:name="_Hlk184817427"/>
      <w:r>
        <w:t xml:space="preserve">87 kraadi </w:t>
      </w:r>
      <w:bookmarkEnd w:id="3"/>
      <w:r>
        <w:t xml:space="preserve">riigiteega, et tagada nähtavuskolmnurgad. Tee lõpp ristub Sompa metsateega risti 90 kraadi all. </w:t>
      </w:r>
      <w:r w:rsidRPr="00DA4515">
        <w:t xml:space="preserve">Tee kulgeb suures osas Elering AS elektri kõrgepinge õhuliini 35 – 110 </w:t>
      </w:r>
      <w:proofErr w:type="spellStart"/>
      <w:r w:rsidRPr="00DA4515">
        <w:t>kV</w:t>
      </w:r>
      <w:proofErr w:type="spellEnd"/>
      <w:r w:rsidRPr="00DA4515">
        <w:t xml:space="preserve"> Ahtme – Aidu piiranguvööndi servas ning läbib samuti Elektrilevi OÜ elektri keskpinge õhuliini 1-20 </w:t>
      </w:r>
      <w:proofErr w:type="spellStart"/>
      <w:r w:rsidRPr="00DA4515">
        <w:t>kV</w:t>
      </w:r>
      <w:proofErr w:type="spellEnd"/>
      <w:r w:rsidRPr="00DA4515">
        <w:t xml:space="preserve"> Mäetaguse: SM40 piiranguvööndit. Liinialune tee lõpeb mahasõiduga Sompa metsateelt.</w:t>
      </w:r>
    </w:p>
    <w:p w14:paraId="2502B9C7" w14:textId="77777777" w:rsidR="00B85D15" w:rsidRDefault="00B85D15" w:rsidP="00B85D15">
      <w:pPr>
        <w:suppressAutoHyphens w:val="0"/>
        <w:autoSpaceDE w:val="0"/>
        <w:autoSpaceDN w:val="0"/>
        <w:adjustRightInd w:val="0"/>
        <w:jc w:val="both"/>
      </w:pPr>
      <w:r>
        <w:t>Teele on ette nähtud plasttruubi D400 Pk 0+30 paigaldamine riigitee mahasõidu piirkonda. Liinialuse teele rajatakse kraav 102 teest paremale ja kraav 101 teest vasakule.</w:t>
      </w:r>
    </w:p>
    <w:p w14:paraId="749DDD75" w14:textId="77777777" w:rsidR="00B85D15" w:rsidRPr="00DA4515" w:rsidRDefault="00B85D15" w:rsidP="00B85D15">
      <w:pPr>
        <w:suppressAutoHyphens w:val="0"/>
        <w:autoSpaceDE w:val="0"/>
        <w:autoSpaceDN w:val="0"/>
        <w:adjustRightInd w:val="0"/>
        <w:jc w:val="both"/>
      </w:pPr>
      <w:r>
        <w:t>Ehitatava Liinialuse tee trassil puudub olemasolev mulle ning katend. Tee aluspinnas on vett hästi juhtiv, kuid puuduliku kandevõimega. Uue 4,5 m laiuse katendiga tee rajamiseks tuleb ehitada kohapealsest pinnasest (kraavide väljakaeve) uus profileeritud teemulle.</w:t>
      </w:r>
    </w:p>
    <w:p w14:paraId="6745CD5C" w14:textId="77777777" w:rsidR="00B85D15" w:rsidRPr="00E46154" w:rsidRDefault="00B85D15" w:rsidP="00B85D15">
      <w:pPr>
        <w:suppressAutoHyphens w:val="0"/>
        <w:autoSpaceDE w:val="0"/>
        <w:autoSpaceDN w:val="0"/>
        <w:adjustRightInd w:val="0"/>
        <w:jc w:val="both"/>
      </w:pPr>
      <w:r w:rsidRPr="00E46154">
        <w:t>Ehitatava Liinialuse tee teekatendi konstruktsioon:</w:t>
      </w:r>
    </w:p>
    <w:p w14:paraId="7BE42600" w14:textId="77777777" w:rsidR="00B85D15" w:rsidRPr="00E46154" w:rsidRDefault="00B85D15" w:rsidP="00B85D15">
      <w:pPr>
        <w:pStyle w:val="Loendilik"/>
        <w:numPr>
          <w:ilvl w:val="0"/>
          <w:numId w:val="12"/>
        </w:numPr>
        <w:suppressAutoHyphens w:val="0"/>
        <w:autoSpaceDE w:val="0"/>
        <w:autoSpaceDN w:val="0"/>
        <w:adjustRightInd w:val="0"/>
        <w:jc w:val="both"/>
      </w:pPr>
      <w:r w:rsidRPr="00E46154">
        <w:t xml:space="preserve">Kulumiskiht h=10 cm, aheraine killustik </w:t>
      </w:r>
      <w:proofErr w:type="spellStart"/>
      <w:r w:rsidRPr="00E46154">
        <w:t>fr</w:t>
      </w:r>
      <w:proofErr w:type="spellEnd"/>
      <w:r w:rsidRPr="00E46154">
        <w:t xml:space="preserve"> 16/32</w:t>
      </w:r>
      <w:r>
        <w:t>mm</w:t>
      </w:r>
    </w:p>
    <w:p w14:paraId="7A92B732" w14:textId="77777777" w:rsidR="00B85D15" w:rsidRPr="00E46154" w:rsidRDefault="00B85D15" w:rsidP="00B85D15">
      <w:pPr>
        <w:pStyle w:val="Loendilik"/>
        <w:numPr>
          <w:ilvl w:val="0"/>
          <w:numId w:val="12"/>
        </w:numPr>
        <w:suppressAutoHyphens w:val="0"/>
        <w:autoSpaceDE w:val="0"/>
        <w:autoSpaceDN w:val="0"/>
        <w:adjustRightInd w:val="0"/>
        <w:jc w:val="both"/>
      </w:pPr>
      <w:r w:rsidRPr="00E46154">
        <w:t xml:space="preserve">Kandev kiht h=30 cm, aheraine killustik </w:t>
      </w:r>
      <w:proofErr w:type="spellStart"/>
      <w:r w:rsidRPr="00E46154">
        <w:t>fr</w:t>
      </w:r>
      <w:proofErr w:type="spellEnd"/>
      <w:r w:rsidRPr="00E46154">
        <w:t>. 10/90(125)mm</w:t>
      </w:r>
    </w:p>
    <w:p w14:paraId="698AFA43" w14:textId="77777777" w:rsidR="00B85D15" w:rsidRPr="00E46154" w:rsidRDefault="00B85D15" w:rsidP="00B85D15">
      <w:pPr>
        <w:pStyle w:val="Loendilik"/>
        <w:numPr>
          <w:ilvl w:val="0"/>
          <w:numId w:val="12"/>
        </w:numPr>
        <w:suppressAutoHyphens w:val="0"/>
        <w:autoSpaceDE w:val="0"/>
        <w:autoSpaceDN w:val="0"/>
        <w:adjustRightInd w:val="0"/>
        <w:jc w:val="both"/>
      </w:pPr>
      <w:r w:rsidRPr="00E46154">
        <w:t xml:space="preserve">Geotekstiil </w:t>
      </w:r>
      <w:bookmarkStart w:id="4" w:name="_Hlk184816569"/>
      <w:r w:rsidRPr="00E46154">
        <w:t xml:space="preserve">(Deklareeritud tõmbetugevus MD/CMD ≥20 </w:t>
      </w:r>
      <w:proofErr w:type="spellStart"/>
      <w:r w:rsidRPr="00E46154">
        <w:t>kN</w:t>
      </w:r>
      <w:proofErr w:type="spellEnd"/>
      <w:r w:rsidRPr="00E46154">
        <w:t>/m, 5,0 m lai, mittekootud)</w:t>
      </w:r>
      <w:bookmarkEnd w:id="4"/>
      <w:r w:rsidRPr="00E46154">
        <w:t>;</w:t>
      </w:r>
    </w:p>
    <w:p w14:paraId="13AFDB59" w14:textId="77777777" w:rsidR="00B85D15" w:rsidRPr="00E46154" w:rsidRDefault="00B85D15" w:rsidP="00B85D15">
      <w:pPr>
        <w:pStyle w:val="Loendilik"/>
        <w:numPr>
          <w:ilvl w:val="0"/>
          <w:numId w:val="12"/>
        </w:numPr>
        <w:suppressAutoHyphens w:val="0"/>
        <w:autoSpaceDE w:val="0"/>
        <w:autoSpaceDN w:val="0"/>
        <w:adjustRightInd w:val="0"/>
        <w:jc w:val="both"/>
      </w:pPr>
      <w:r w:rsidRPr="00E46154">
        <w:t>Ehitatav muldkeha (kohapealne pinnas).</w:t>
      </w:r>
    </w:p>
    <w:p w14:paraId="5C7E943C" w14:textId="77777777" w:rsidR="00B85D15" w:rsidRDefault="00B85D15" w:rsidP="00B85D15">
      <w:pPr>
        <w:suppressAutoHyphens w:val="0"/>
        <w:autoSpaceDE w:val="0"/>
        <w:autoSpaceDN w:val="0"/>
        <w:adjustRightInd w:val="0"/>
        <w:jc w:val="both"/>
        <w:rPr>
          <w:color w:val="FF0000"/>
        </w:rPr>
      </w:pPr>
      <w:r w:rsidRPr="00203B65">
        <w:lastRenderedPageBreak/>
        <w:t xml:space="preserve">Riigiteel </w:t>
      </w:r>
      <w:bookmarkStart w:id="5" w:name="_Hlk184817453"/>
      <w:r w:rsidRPr="00203B65">
        <w:t>13101 Jõhvi - Ereda km 8,111</w:t>
      </w:r>
      <w:bookmarkEnd w:id="5"/>
      <w:r w:rsidRPr="00203B65">
        <w:t xml:space="preserve"> rajatakse mahasõit Liinialune teele. Reaalprojekt OÜ poolt koostatud „Liinialune tee ristumiskoht riigiteega“ Töö nr P22057 </w:t>
      </w:r>
      <w:r w:rsidRPr="008F3C00">
        <w:t>alusel. Uus mahasõit ehitatakse riigitee nr 13101 Jõhvi - Ereda km 8,111 87 kraadi all.</w:t>
      </w:r>
      <w:r w:rsidRPr="00C35514">
        <w:rPr>
          <w:color w:val="FF0000"/>
        </w:rPr>
        <w:t xml:space="preserve"> </w:t>
      </w:r>
    </w:p>
    <w:p w14:paraId="7F09B6C2" w14:textId="77777777" w:rsidR="00B85D15" w:rsidRPr="00717ADD" w:rsidRDefault="00B85D15" w:rsidP="00B85D15">
      <w:pPr>
        <w:suppressAutoHyphens w:val="0"/>
        <w:autoSpaceDE w:val="0"/>
        <w:autoSpaceDN w:val="0"/>
        <w:adjustRightInd w:val="0"/>
        <w:jc w:val="both"/>
      </w:pPr>
      <w:r w:rsidRPr="00717ADD">
        <w:t>Mahasõidu katend rajatakse asfaltbetoonkattega järgmiselt:</w:t>
      </w:r>
    </w:p>
    <w:p w14:paraId="32B51F12" w14:textId="77777777" w:rsidR="00B85D15" w:rsidRPr="00717ADD" w:rsidRDefault="00B85D15" w:rsidP="00B85D15">
      <w:pPr>
        <w:pStyle w:val="Loendilik"/>
        <w:numPr>
          <w:ilvl w:val="0"/>
          <w:numId w:val="8"/>
        </w:numPr>
        <w:suppressAutoHyphens w:val="0"/>
        <w:autoSpaceDE w:val="0"/>
        <w:autoSpaceDN w:val="0"/>
        <w:adjustRightInd w:val="0"/>
        <w:jc w:val="both"/>
      </w:pPr>
      <w:r w:rsidRPr="00717ADD">
        <w:t xml:space="preserve">Asfaltbetoon AC 16 surf </w:t>
      </w:r>
      <w:r w:rsidRPr="00717ADD">
        <w:tab/>
      </w:r>
      <w:r w:rsidRPr="00717ADD">
        <w:tab/>
      </w:r>
      <w:r w:rsidRPr="00717ADD">
        <w:tab/>
      </w:r>
      <w:r w:rsidRPr="00717ADD">
        <w:tab/>
      </w:r>
      <w:r w:rsidRPr="00717ADD">
        <w:tab/>
      </w:r>
      <w:r w:rsidRPr="00717ADD">
        <w:tab/>
        <w:t>h=12cm</w:t>
      </w:r>
    </w:p>
    <w:p w14:paraId="6975D346" w14:textId="77777777" w:rsidR="00B85D15" w:rsidRPr="00717ADD" w:rsidRDefault="00B85D15" w:rsidP="00B85D15">
      <w:pPr>
        <w:pStyle w:val="Loendilik"/>
        <w:numPr>
          <w:ilvl w:val="0"/>
          <w:numId w:val="8"/>
        </w:numPr>
        <w:suppressAutoHyphens w:val="0"/>
        <w:autoSpaceDE w:val="0"/>
        <w:autoSpaceDN w:val="0"/>
        <w:adjustRightInd w:val="0"/>
        <w:jc w:val="both"/>
      </w:pPr>
      <w:r w:rsidRPr="00717ADD">
        <w:t xml:space="preserve">Fraktsioneeritud killustikust alus </w:t>
      </w:r>
      <w:proofErr w:type="spellStart"/>
      <w:r w:rsidRPr="00717ADD">
        <w:t>fr</w:t>
      </w:r>
      <w:proofErr w:type="spellEnd"/>
      <w:r w:rsidRPr="00717ADD">
        <w:t xml:space="preserve">. 16/64 kiilumisega </w:t>
      </w:r>
      <w:r w:rsidRPr="00717ADD">
        <w:tab/>
      </w:r>
      <w:r w:rsidRPr="00717ADD">
        <w:tab/>
        <w:t>h=25cm</w:t>
      </w:r>
    </w:p>
    <w:p w14:paraId="6837072F" w14:textId="77777777" w:rsidR="00B85D15" w:rsidRPr="00717ADD" w:rsidRDefault="00B85D15" w:rsidP="00B85D15">
      <w:pPr>
        <w:pStyle w:val="Loendilik"/>
        <w:numPr>
          <w:ilvl w:val="0"/>
          <w:numId w:val="8"/>
        </w:numPr>
        <w:suppressAutoHyphens w:val="0"/>
        <w:autoSpaceDE w:val="0"/>
        <w:autoSpaceDN w:val="0"/>
        <w:adjustRightInd w:val="0"/>
        <w:jc w:val="both"/>
      </w:pPr>
      <w:bookmarkStart w:id="6" w:name="_Hlk183773323"/>
      <w:r w:rsidRPr="00717ADD">
        <w:t xml:space="preserve">Geotekstiili (Deklareeritud tõmbetugevus MD/CMD ≥20 </w:t>
      </w:r>
      <w:proofErr w:type="spellStart"/>
      <w:r w:rsidRPr="00717ADD">
        <w:t>kN</w:t>
      </w:r>
      <w:proofErr w:type="spellEnd"/>
      <w:r w:rsidRPr="00717ADD">
        <w:t>/m, 5,0 m lai, mittekootud)</w:t>
      </w:r>
      <w:bookmarkEnd w:id="6"/>
    </w:p>
    <w:p w14:paraId="221B7F5A" w14:textId="77777777" w:rsidR="00B85D15" w:rsidRPr="00717ADD" w:rsidRDefault="00B85D15" w:rsidP="00B85D15">
      <w:pPr>
        <w:pStyle w:val="Loendilik"/>
        <w:numPr>
          <w:ilvl w:val="0"/>
          <w:numId w:val="8"/>
        </w:numPr>
        <w:suppressAutoHyphens w:val="0"/>
        <w:autoSpaceDE w:val="0"/>
        <w:autoSpaceDN w:val="0"/>
        <w:adjustRightInd w:val="0"/>
        <w:jc w:val="both"/>
      </w:pPr>
      <w:r w:rsidRPr="00717ADD">
        <w:t>Aluspinnas – liivsavi</w:t>
      </w:r>
    </w:p>
    <w:p w14:paraId="13F15B0B" w14:textId="77777777" w:rsidR="00B85D15" w:rsidRPr="00717ADD" w:rsidRDefault="00B85D15" w:rsidP="00B85D15">
      <w:pPr>
        <w:suppressAutoHyphens w:val="0"/>
        <w:autoSpaceDE w:val="0"/>
        <w:autoSpaceDN w:val="0"/>
        <w:adjustRightInd w:val="0"/>
        <w:jc w:val="both"/>
      </w:pPr>
      <w:r w:rsidRPr="00717ADD">
        <w:t>Mahasõidu raadiuste algusesse ja lõppu on ette nähtud paigaldada kollase helkuriga tähispostid, lisaks vahepostid (sammuga ca 10 m). Kokku 8 tähisposti.</w:t>
      </w:r>
    </w:p>
    <w:p w14:paraId="2D3E6314" w14:textId="77777777" w:rsidR="00B85D15" w:rsidRPr="00D6490D" w:rsidRDefault="00B85D15" w:rsidP="00B85D15">
      <w:pPr>
        <w:suppressAutoHyphens w:val="0"/>
        <w:autoSpaceDE w:val="0"/>
        <w:autoSpaceDN w:val="0"/>
        <w:adjustRightInd w:val="0"/>
        <w:jc w:val="both"/>
      </w:pPr>
      <w:r w:rsidRPr="00D6490D">
        <w:rPr>
          <w:b/>
          <w:bCs/>
        </w:rPr>
        <w:t>Peri tee</w:t>
      </w:r>
      <w:r w:rsidRPr="00D6490D">
        <w:t xml:space="preserve"> (1,259 km) algab Sompa metsateelt, kulgeb mööda Kohtla jõe kaldavalli ning edasi kuni olemasoleva Kahupea teeni. Olemasolev sõidujälg suures osas puudub, kohati on aimatav Kohtla jõe piirkonnas. </w:t>
      </w:r>
      <w:r>
        <w:t>Tee lõpeb mahasõiduga olemasolevalt Kahula teelt. Pk 10+25 rajatakse mahasõit M3 paremale.</w:t>
      </w:r>
    </w:p>
    <w:p w14:paraId="4D6BC4F1" w14:textId="77777777" w:rsidR="00B85D15" w:rsidRPr="00D6490D" w:rsidRDefault="00B85D15" w:rsidP="00B85D15">
      <w:pPr>
        <w:suppressAutoHyphens w:val="0"/>
        <w:autoSpaceDE w:val="0"/>
        <w:autoSpaceDN w:val="0"/>
        <w:adjustRightInd w:val="0"/>
        <w:jc w:val="both"/>
      </w:pPr>
      <w:r w:rsidRPr="00D6490D">
        <w:t xml:space="preserve">Kohtla jõele on ette nähtud lameprofiilse ristlõikega terastorust põiktruubi rajamine pk 1+78, mille laius on 1,89m ning kõrgus 1,55m. Kohtla jõe voolusäng torusilla sisse- ja väljavoolul on kavandatud kujundada vastavalt toru asukohale. Toru otste ümbrus ning Kohtla jõe voolusäng sisse- ja väljavoolul kindlustatakse kivisillutisega. </w:t>
      </w:r>
    </w:p>
    <w:p w14:paraId="3A6F20C0" w14:textId="77777777" w:rsidR="00B85D15" w:rsidRPr="00D6490D" w:rsidRDefault="00B85D15" w:rsidP="00B85D15">
      <w:pPr>
        <w:suppressAutoHyphens w:val="0"/>
        <w:autoSpaceDE w:val="0"/>
        <w:autoSpaceDN w:val="0"/>
        <w:adjustRightInd w:val="0"/>
        <w:jc w:val="both"/>
      </w:pPr>
      <w:r w:rsidRPr="00D6490D">
        <w:t>Peri tee algusest kuni Kohtla jõeni rajatakse kraavid 301 vasakule ja 306 paremale poole teed. Pk 1+78 kuni pk 4+35 on ette nähtud Kohtla jõe rekonstrueerimine. NB! Kohtla jõel terastruupide vahelisel alal ja vajadusel Sompa metsatee truubist allavoolu tuleb likvideerida kopratammid. Alates pk 1+78 kuni pk 10+45 on ette nähtud rajada kraav 302 Peri tee teljest vasakul ning kraav 304 tee teljest paremal alates pk 4+35 kuni Peri tee lõpuni on tee teljest vasakul pool rekonstrueeritav kraav 303 mis suubub olemasoleva kraaviga kokku.</w:t>
      </w:r>
    </w:p>
    <w:p w14:paraId="54483F5D" w14:textId="77777777" w:rsidR="00B85D15" w:rsidRPr="00D6490D" w:rsidRDefault="00B85D15" w:rsidP="00B85D15">
      <w:pPr>
        <w:suppressAutoHyphens w:val="0"/>
        <w:autoSpaceDE w:val="0"/>
        <w:autoSpaceDN w:val="0"/>
        <w:adjustRightInd w:val="0"/>
        <w:jc w:val="both"/>
      </w:pPr>
      <w:r w:rsidRPr="00D6490D">
        <w:t xml:space="preserve">Mahasõidu pk 10+25 paremale alla rajatakse plasttruup D400. </w:t>
      </w:r>
    </w:p>
    <w:p w14:paraId="72B3B5EA" w14:textId="77777777" w:rsidR="00B85D15" w:rsidRPr="002539D5" w:rsidRDefault="00B85D15" w:rsidP="00B85D15">
      <w:pPr>
        <w:suppressAutoHyphens w:val="0"/>
        <w:autoSpaceDE w:val="0"/>
        <w:autoSpaceDN w:val="0"/>
        <w:adjustRightInd w:val="0"/>
        <w:jc w:val="both"/>
      </w:pPr>
      <w:r w:rsidRPr="002539D5">
        <w:t xml:space="preserve">Ehitatava Peri tee trassil puudub olemasolev mulle ning katend. Tee aluspinnas on vett hästi juhtiv, kuid puuduliku kandevõimega. Uue 4,5 m laiuse katendiga tee rajamiseks tuleb ehitada kohapealsest pinnasest (kraavi väljakaeve) uus teemulle ning tugevdada see alt armeeritava geosünteediga. Mulde peale rajatakse 20cm paksune juurde veetava täitematerjaliga TM_90 kiht ja tugevdatakse geotekstiiliga (Deklareeritud tõmbetugevus MD/CMD ≥20 </w:t>
      </w:r>
      <w:proofErr w:type="spellStart"/>
      <w:r w:rsidRPr="002539D5">
        <w:t>kN</w:t>
      </w:r>
      <w:proofErr w:type="spellEnd"/>
      <w:r w:rsidRPr="002539D5">
        <w:t>/m, 5,0 m lai., mittekootud). Geotekstiili peale rajatakse teekatend.</w:t>
      </w:r>
    </w:p>
    <w:p w14:paraId="7356B7C2" w14:textId="77777777" w:rsidR="00B85D15" w:rsidRPr="002539D5" w:rsidRDefault="00B85D15" w:rsidP="00B85D15">
      <w:pPr>
        <w:suppressAutoHyphens w:val="0"/>
        <w:autoSpaceDE w:val="0"/>
        <w:autoSpaceDN w:val="0"/>
        <w:adjustRightInd w:val="0"/>
        <w:jc w:val="both"/>
      </w:pPr>
      <w:r w:rsidRPr="002539D5">
        <w:t>Ehitatava Peri tee teekatendi konstruktsioon pk 0+02 – pk 7+00:</w:t>
      </w:r>
    </w:p>
    <w:p w14:paraId="60D48117" w14:textId="77777777" w:rsidR="00B85D15" w:rsidRPr="002539D5" w:rsidRDefault="00B85D15" w:rsidP="00B85D15">
      <w:pPr>
        <w:pStyle w:val="Loendilik"/>
        <w:numPr>
          <w:ilvl w:val="0"/>
          <w:numId w:val="10"/>
        </w:numPr>
        <w:suppressAutoHyphens w:val="0"/>
        <w:autoSpaceDE w:val="0"/>
        <w:autoSpaceDN w:val="0"/>
        <w:adjustRightInd w:val="0"/>
        <w:jc w:val="both"/>
      </w:pPr>
      <w:r w:rsidRPr="002539D5">
        <w:t xml:space="preserve">Kulumiskiht h=10 cm, aheraine killustik </w:t>
      </w:r>
      <w:proofErr w:type="spellStart"/>
      <w:r w:rsidRPr="002539D5">
        <w:t>fr</w:t>
      </w:r>
      <w:proofErr w:type="spellEnd"/>
      <w:r w:rsidRPr="002539D5">
        <w:t xml:space="preserve"> 16/32</w:t>
      </w:r>
      <w:r>
        <w:t>mm</w:t>
      </w:r>
    </w:p>
    <w:p w14:paraId="536933AF" w14:textId="77777777" w:rsidR="00B85D15" w:rsidRPr="002539D5" w:rsidRDefault="00B85D15" w:rsidP="00B85D15">
      <w:pPr>
        <w:pStyle w:val="Loendilik"/>
        <w:numPr>
          <w:ilvl w:val="0"/>
          <w:numId w:val="10"/>
        </w:numPr>
        <w:suppressAutoHyphens w:val="0"/>
        <w:autoSpaceDE w:val="0"/>
        <w:autoSpaceDN w:val="0"/>
        <w:adjustRightInd w:val="0"/>
        <w:jc w:val="both"/>
      </w:pPr>
      <w:r w:rsidRPr="002539D5">
        <w:t xml:space="preserve">Kandev kiht h=30 cm, aheraine killustik </w:t>
      </w:r>
      <w:proofErr w:type="spellStart"/>
      <w:r w:rsidRPr="002539D5">
        <w:t>fr</w:t>
      </w:r>
      <w:proofErr w:type="spellEnd"/>
      <w:r w:rsidRPr="002539D5">
        <w:t xml:space="preserve">. </w:t>
      </w:r>
      <w:r>
        <w:t>32/64</w:t>
      </w:r>
      <w:r w:rsidRPr="002539D5">
        <w:t>mm</w:t>
      </w:r>
    </w:p>
    <w:p w14:paraId="05F0A2BC" w14:textId="77777777" w:rsidR="00B85D15" w:rsidRPr="002539D5" w:rsidRDefault="00B85D15" w:rsidP="00B85D15">
      <w:pPr>
        <w:pStyle w:val="Loendilik"/>
        <w:numPr>
          <w:ilvl w:val="0"/>
          <w:numId w:val="10"/>
        </w:numPr>
        <w:suppressAutoHyphens w:val="0"/>
        <w:autoSpaceDE w:val="0"/>
        <w:autoSpaceDN w:val="0"/>
        <w:adjustRightInd w:val="0"/>
        <w:jc w:val="both"/>
      </w:pPr>
      <w:proofErr w:type="spellStart"/>
      <w:r w:rsidRPr="002539D5">
        <w:t>Geovõrk</w:t>
      </w:r>
      <w:proofErr w:type="spellEnd"/>
      <w:r w:rsidRPr="002539D5">
        <w:t xml:space="preserve"> (PET või PP, Deklareeritud tõmbetugevus MD/CMD ≥110/110kN, 5,0 m lai)</w:t>
      </w:r>
    </w:p>
    <w:p w14:paraId="7B9FB7D2" w14:textId="77777777" w:rsidR="00B85D15" w:rsidRPr="002539D5" w:rsidRDefault="00B85D15" w:rsidP="00B85D15">
      <w:pPr>
        <w:pStyle w:val="Loendilik"/>
        <w:numPr>
          <w:ilvl w:val="0"/>
          <w:numId w:val="10"/>
        </w:numPr>
        <w:suppressAutoHyphens w:val="0"/>
        <w:autoSpaceDE w:val="0"/>
        <w:autoSpaceDN w:val="0"/>
        <w:adjustRightInd w:val="0"/>
        <w:jc w:val="both"/>
      </w:pPr>
      <w:r w:rsidRPr="002539D5">
        <w:t xml:space="preserve">Geotekstiil (Deklareeritud tõmbetugevus MD/CMD ≥20 </w:t>
      </w:r>
      <w:proofErr w:type="spellStart"/>
      <w:r w:rsidRPr="002539D5">
        <w:t>kN</w:t>
      </w:r>
      <w:proofErr w:type="spellEnd"/>
      <w:r w:rsidRPr="002539D5">
        <w:t>/m, 5,0 m lai, mittekootud)</w:t>
      </w:r>
    </w:p>
    <w:p w14:paraId="395BF5F7" w14:textId="77777777" w:rsidR="00B85D15" w:rsidRPr="002539D5" w:rsidRDefault="00B85D15" w:rsidP="00B85D15">
      <w:pPr>
        <w:pStyle w:val="Loendilik"/>
        <w:numPr>
          <w:ilvl w:val="0"/>
          <w:numId w:val="10"/>
        </w:numPr>
        <w:suppressAutoHyphens w:val="0"/>
        <w:autoSpaceDE w:val="0"/>
        <w:autoSpaceDN w:val="0"/>
        <w:adjustRightInd w:val="0"/>
        <w:jc w:val="both"/>
      </w:pPr>
      <w:r w:rsidRPr="002539D5">
        <w:t>Ehitatav turbamulle</w:t>
      </w:r>
    </w:p>
    <w:p w14:paraId="17F7D62E" w14:textId="77777777" w:rsidR="00B85D15" w:rsidRPr="002539D5" w:rsidRDefault="00B85D15" w:rsidP="00B85D15">
      <w:pPr>
        <w:pStyle w:val="Loendilik"/>
        <w:numPr>
          <w:ilvl w:val="0"/>
          <w:numId w:val="10"/>
        </w:numPr>
        <w:suppressAutoHyphens w:val="0"/>
        <w:autoSpaceDE w:val="0"/>
        <w:autoSpaceDN w:val="0"/>
        <w:adjustRightInd w:val="0"/>
        <w:jc w:val="both"/>
      </w:pPr>
      <w:r w:rsidRPr="002539D5">
        <w:t>Olemasolev maapind</w:t>
      </w:r>
    </w:p>
    <w:p w14:paraId="19E06733" w14:textId="77777777" w:rsidR="00B85D15" w:rsidRPr="002539D5" w:rsidRDefault="00B85D15" w:rsidP="00B85D15">
      <w:pPr>
        <w:suppressAutoHyphens w:val="0"/>
        <w:autoSpaceDE w:val="0"/>
        <w:autoSpaceDN w:val="0"/>
        <w:adjustRightInd w:val="0"/>
        <w:jc w:val="both"/>
      </w:pPr>
      <w:r w:rsidRPr="002539D5">
        <w:t>Ehitatava Peri tee teekatendi konstruktsioon pk 7+00 – pk 12+60:</w:t>
      </w:r>
    </w:p>
    <w:p w14:paraId="50E3C3C0" w14:textId="77777777" w:rsidR="00B85D15" w:rsidRPr="002539D5" w:rsidRDefault="00B85D15" w:rsidP="00B85D15">
      <w:pPr>
        <w:pStyle w:val="Loendilik"/>
        <w:numPr>
          <w:ilvl w:val="0"/>
          <w:numId w:val="11"/>
        </w:numPr>
        <w:suppressAutoHyphens w:val="0"/>
        <w:autoSpaceDE w:val="0"/>
        <w:autoSpaceDN w:val="0"/>
        <w:adjustRightInd w:val="0"/>
        <w:jc w:val="both"/>
      </w:pPr>
      <w:r w:rsidRPr="002539D5">
        <w:t xml:space="preserve">Kulumiskiht h=12 cm, aheraine killustik </w:t>
      </w:r>
      <w:proofErr w:type="spellStart"/>
      <w:r w:rsidRPr="002539D5">
        <w:t>fr</w:t>
      </w:r>
      <w:proofErr w:type="spellEnd"/>
      <w:r w:rsidRPr="002539D5">
        <w:t xml:space="preserve"> 16/32</w:t>
      </w:r>
      <w:r>
        <w:t>mm</w:t>
      </w:r>
    </w:p>
    <w:p w14:paraId="4CD98DBE" w14:textId="77777777" w:rsidR="00B85D15" w:rsidRPr="002539D5" w:rsidRDefault="00B85D15" w:rsidP="00B85D15">
      <w:pPr>
        <w:pStyle w:val="Loendilik"/>
        <w:numPr>
          <w:ilvl w:val="0"/>
          <w:numId w:val="11"/>
        </w:numPr>
        <w:suppressAutoHyphens w:val="0"/>
        <w:autoSpaceDE w:val="0"/>
        <w:autoSpaceDN w:val="0"/>
        <w:adjustRightInd w:val="0"/>
        <w:jc w:val="both"/>
      </w:pPr>
      <w:r w:rsidRPr="002539D5">
        <w:t xml:space="preserve">Kandev kiht h=25 cm, aheraine killustik </w:t>
      </w:r>
      <w:proofErr w:type="spellStart"/>
      <w:r w:rsidRPr="002539D5">
        <w:t>fr</w:t>
      </w:r>
      <w:proofErr w:type="spellEnd"/>
      <w:r w:rsidRPr="002539D5">
        <w:t xml:space="preserve">. </w:t>
      </w:r>
      <w:r>
        <w:t>32/64</w:t>
      </w:r>
      <w:r w:rsidRPr="002539D5">
        <w:t>mm</w:t>
      </w:r>
    </w:p>
    <w:p w14:paraId="511F8891" w14:textId="77777777" w:rsidR="00B85D15" w:rsidRPr="002539D5" w:rsidRDefault="00B85D15" w:rsidP="00B85D15">
      <w:pPr>
        <w:pStyle w:val="Loendilik"/>
        <w:numPr>
          <w:ilvl w:val="0"/>
          <w:numId w:val="11"/>
        </w:numPr>
        <w:suppressAutoHyphens w:val="0"/>
        <w:autoSpaceDE w:val="0"/>
        <w:autoSpaceDN w:val="0"/>
        <w:adjustRightInd w:val="0"/>
        <w:jc w:val="both"/>
      </w:pPr>
      <w:proofErr w:type="spellStart"/>
      <w:r w:rsidRPr="002539D5">
        <w:t>Geovõrk</w:t>
      </w:r>
      <w:proofErr w:type="spellEnd"/>
      <w:r w:rsidRPr="002539D5">
        <w:t xml:space="preserve"> (PET või PP, Deklareeritud tõmbetugevus MD/CMD ≥110/110kN, 5,0 m lai)</w:t>
      </w:r>
    </w:p>
    <w:p w14:paraId="41C6F4A6" w14:textId="77777777" w:rsidR="00B85D15" w:rsidRPr="002539D5" w:rsidRDefault="00B85D15" w:rsidP="00B85D15">
      <w:pPr>
        <w:pStyle w:val="Loendilik"/>
        <w:numPr>
          <w:ilvl w:val="0"/>
          <w:numId w:val="11"/>
        </w:numPr>
        <w:suppressAutoHyphens w:val="0"/>
        <w:autoSpaceDE w:val="0"/>
        <w:autoSpaceDN w:val="0"/>
        <w:adjustRightInd w:val="0"/>
        <w:jc w:val="both"/>
      </w:pPr>
      <w:r w:rsidRPr="002539D5">
        <w:t xml:space="preserve">Kandev kiht h=25 cm, aheraine killustik </w:t>
      </w:r>
      <w:proofErr w:type="spellStart"/>
      <w:r w:rsidRPr="002539D5">
        <w:t>fr</w:t>
      </w:r>
      <w:proofErr w:type="spellEnd"/>
      <w:r w:rsidRPr="002539D5">
        <w:t xml:space="preserve">. </w:t>
      </w:r>
      <w:r>
        <w:t>32/64</w:t>
      </w:r>
      <w:r w:rsidRPr="002539D5">
        <w:t>mm</w:t>
      </w:r>
    </w:p>
    <w:p w14:paraId="08A45335" w14:textId="77777777" w:rsidR="00B85D15" w:rsidRPr="002539D5" w:rsidRDefault="00B85D15" w:rsidP="00B85D15">
      <w:pPr>
        <w:pStyle w:val="Loendilik"/>
        <w:numPr>
          <w:ilvl w:val="0"/>
          <w:numId w:val="11"/>
        </w:numPr>
        <w:suppressAutoHyphens w:val="0"/>
        <w:autoSpaceDE w:val="0"/>
        <w:autoSpaceDN w:val="0"/>
        <w:adjustRightInd w:val="0"/>
        <w:jc w:val="both"/>
      </w:pPr>
      <w:proofErr w:type="spellStart"/>
      <w:r w:rsidRPr="002539D5">
        <w:t>Geovõrk</w:t>
      </w:r>
      <w:proofErr w:type="spellEnd"/>
      <w:r w:rsidRPr="002539D5">
        <w:t xml:space="preserve"> (PET või PP, Deklareeritud tõmbetugevus MD/CMD ≥110/110kN, 5,0 m lai)</w:t>
      </w:r>
    </w:p>
    <w:p w14:paraId="2318D5FF" w14:textId="77777777" w:rsidR="00B85D15" w:rsidRPr="002539D5" w:rsidRDefault="00B85D15" w:rsidP="00B85D15">
      <w:pPr>
        <w:pStyle w:val="Loendilik"/>
        <w:numPr>
          <w:ilvl w:val="0"/>
          <w:numId w:val="11"/>
        </w:numPr>
        <w:suppressAutoHyphens w:val="0"/>
        <w:autoSpaceDE w:val="0"/>
        <w:autoSpaceDN w:val="0"/>
        <w:adjustRightInd w:val="0"/>
        <w:jc w:val="both"/>
      </w:pPr>
      <w:r w:rsidRPr="002539D5">
        <w:t xml:space="preserve">Geotekstiil (Deklareeritud tõmbetugevus MD/CMD ≥20 </w:t>
      </w:r>
      <w:proofErr w:type="spellStart"/>
      <w:r w:rsidRPr="002539D5">
        <w:t>kN</w:t>
      </w:r>
      <w:proofErr w:type="spellEnd"/>
      <w:r w:rsidRPr="002539D5">
        <w:t>/m, 5,0 m lai, mittekootud)</w:t>
      </w:r>
    </w:p>
    <w:p w14:paraId="0AD664E4" w14:textId="77777777" w:rsidR="00B85D15" w:rsidRPr="002539D5" w:rsidRDefault="00B85D15" w:rsidP="00B85D15">
      <w:pPr>
        <w:pStyle w:val="Loendilik"/>
        <w:numPr>
          <w:ilvl w:val="0"/>
          <w:numId w:val="11"/>
        </w:numPr>
        <w:suppressAutoHyphens w:val="0"/>
        <w:autoSpaceDE w:val="0"/>
        <w:autoSpaceDN w:val="0"/>
        <w:adjustRightInd w:val="0"/>
        <w:jc w:val="both"/>
      </w:pPr>
      <w:r w:rsidRPr="002539D5">
        <w:t>Ehitatav turbamulle</w:t>
      </w:r>
    </w:p>
    <w:p w14:paraId="2A7E20EB" w14:textId="75411757" w:rsidR="00B85D15" w:rsidRPr="00711A57" w:rsidRDefault="00B85D15" w:rsidP="00B85D15">
      <w:pPr>
        <w:pStyle w:val="Loendilik"/>
        <w:numPr>
          <w:ilvl w:val="0"/>
          <w:numId w:val="11"/>
        </w:numPr>
        <w:suppressAutoHyphens w:val="0"/>
        <w:autoSpaceDE w:val="0"/>
        <w:autoSpaceDN w:val="0"/>
        <w:adjustRightInd w:val="0"/>
        <w:jc w:val="both"/>
      </w:pPr>
      <w:r w:rsidRPr="00CF5D84">
        <w:lastRenderedPageBreak/>
        <w:t>Olemasolev maapind</w:t>
      </w:r>
      <w:r w:rsidRPr="00CF5D84">
        <w:cr/>
      </w:r>
    </w:p>
    <w:p w14:paraId="43C1B34F" w14:textId="77777777" w:rsidR="00B85D15" w:rsidRPr="006C6FD3" w:rsidRDefault="00B85D15" w:rsidP="00B85D15">
      <w:pPr>
        <w:suppressAutoHyphens w:val="0"/>
        <w:autoSpaceDE w:val="0"/>
        <w:autoSpaceDN w:val="0"/>
        <w:adjustRightInd w:val="0"/>
        <w:jc w:val="both"/>
        <w:rPr>
          <w:highlight w:val="yellow"/>
        </w:rPr>
      </w:pPr>
      <w:r w:rsidRPr="006C6FD3">
        <w:t xml:space="preserve">Teekraavid rajatakse nõlvusega 1:1,5 ning kraavipõhja laiusega 0,4 m. Kraavide </w:t>
      </w:r>
      <w:proofErr w:type="spellStart"/>
      <w:r w:rsidRPr="006C6FD3">
        <w:t>pikikaldeks</w:t>
      </w:r>
      <w:proofErr w:type="spellEnd"/>
      <w:r w:rsidRPr="006C6FD3">
        <w:t xml:space="preserve"> kujuneb ca 0,05-0,69%. </w:t>
      </w:r>
      <w:r w:rsidRPr="007D6026">
        <w:t xml:space="preserve">Kokku </w:t>
      </w:r>
      <w:r>
        <w:t xml:space="preserve">rajatakse </w:t>
      </w:r>
      <w:r w:rsidRPr="007D6026">
        <w:t>2 terasest torusilda ning 8 plasttruupi</w:t>
      </w:r>
      <w:r>
        <w:t xml:space="preserve">. </w:t>
      </w:r>
      <w:r w:rsidRPr="006C6FD3">
        <w:t xml:space="preserve">Teede truubid on ette nähtud ehitada plasttorudest </w:t>
      </w:r>
      <w:proofErr w:type="spellStart"/>
      <w:r w:rsidRPr="006C6FD3">
        <w:t>siseläbimõõduga</w:t>
      </w:r>
      <w:proofErr w:type="spellEnd"/>
      <w:r w:rsidRPr="006C6FD3">
        <w:t xml:space="preserve"> 40cm kuni 80cm. Plasttorutruubid peavad vastama ringjäikusele (rõngasjäikusele) SN8 (EN ISO 9969:2016) ja olema seest </w:t>
      </w:r>
      <w:proofErr w:type="spellStart"/>
      <w:r w:rsidRPr="006C6FD3">
        <w:t>siledaseinalised</w:t>
      </w:r>
      <w:proofErr w:type="spellEnd"/>
      <w:r w:rsidRPr="006C6FD3">
        <w:t xml:space="preserve"> ning väljast gofreeritud. Uute truupide vähim piki kalle peab olema 1%. Truupide nõutav eluiga peab olema 50a. </w:t>
      </w:r>
      <w:r>
        <w:t xml:space="preserve">Terastruupide profiili andmed: terasest lameprofiilne toru 1,89 x 1,55 m MP200 profiil VM2 või samaväärne (laine kõrgus 55mm ja pikkus 200mm, teras S355 paksusega 4 mm, tsink 70 mikromeetrit, </w:t>
      </w:r>
      <w:proofErr w:type="spellStart"/>
      <w:r>
        <w:t>epoksiidvärv</w:t>
      </w:r>
      <w:proofErr w:type="spellEnd"/>
      <w:r>
        <w:t xml:space="preserve"> 300 mikromeetrit toru </w:t>
      </w:r>
      <w:proofErr w:type="spellStart"/>
      <w:r>
        <w:t>sise</w:t>
      </w:r>
      <w:proofErr w:type="spellEnd"/>
      <w:r>
        <w:t xml:space="preserve">- ja välispinnal). </w:t>
      </w:r>
      <w:r w:rsidRPr="006C6FD3">
        <w:t xml:space="preserve">Truubitorude maksimaalne paigaldusjärgne lubatud deformatsioon on 6%. Truupide paigaldamisel lähtuda maaparandusrajatiste tüüpjoonistest (2013). Truubitorud tuleb paigaldada vähemalt 15 cm liivalusele. </w:t>
      </w:r>
      <w:proofErr w:type="spellStart"/>
      <w:r w:rsidRPr="006C6FD3">
        <w:t>Kinniaetav</w:t>
      </w:r>
      <w:proofErr w:type="spellEnd"/>
      <w:r w:rsidRPr="006C6FD3">
        <w:t xml:space="preserve"> kaevik tuleb toru ümber korralikult 15-30 cm kihtidena tihendada. Truupide ehitamisel minimaalne mineraalse pinnase täitekihi paksus truubitoru peal olema Ø 30 - 50 cm plasttruubil vähemalt 0,50 m.</w:t>
      </w:r>
    </w:p>
    <w:p w14:paraId="7908B2AA" w14:textId="77777777" w:rsidR="00B85D15" w:rsidRDefault="00B85D15" w:rsidP="00B85D15">
      <w:pPr>
        <w:suppressAutoHyphens w:val="0"/>
        <w:autoSpaceDE w:val="0"/>
        <w:autoSpaceDN w:val="0"/>
        <w:adjustRightInd w:val="0"/>
        <w:jc w:val="both"/>
        <w:rPr>
          <w:b/>
          <w:bCs/>
        </w:rPr>
      </w:pPr>
      <w:r w:rsidRPr="006C6FD3">
        <w:t xml:space="preserve">Kõikidele truupidele on ette nähtud ehitada otsakutele kindlustused järgnevate tüüpotsakutega („Maaparandusrajatiste tüüpjoonised“, Tallinn 2019). Truupide otsakutest rajatakse </w:t>
      </w:r>
      <w:bookmarkStart w:id="7" w:name="_Hlk162958745"/>
      <w:bookmarkStart w:id="8" w:name="_Hlk165387933"/>
      <w:bookmarkStart w:id="9" w:name="_Hlk184815247"/>
      <w:r w:rsidRPr="006C6FD3">
        <w:t>Ø</w:t>
      </w:r>
      <w:bookmarkEnd w:id="7"/>
      <w:r w:rsidRPr="006C6FD3">
        <w:t>40-50cm</w:t>
      </w:r>
      <w:bookmarkEnd w:id="8"/>
      <w:r w:rsidRPr="006C6FD3">
        <w:t xml:space="preserve"> plasttruubile mattotsakud (tüüp MAO)</w:t>
      </w:r>
      <w:bookmarkEnd w:id="9"/>
      <w:r w:rsidRPr="006C6FD3">
        <w:t xml:space="preserve"> ja Ø80cm plasttruubile kiviotsakud (tüüp KOK). Truubi otsakule tuleb  anda nõuetekohane 1:1,5 või suurem kalle see peab olema tasane ja ei või esineda uhtumisi. </w:t>
      </w:r>
      <w:r w:rsidRPr="006C6FD3">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analoogsed </w:t>
      </w:r>
      <w:proofErr w:type="spellStart"/>
      <w:r w:rsidRPr="006C6FD3">
        <w:rPr>
          <w:b/>
          <w:bCs/>
          <w:highlight w:val="yellow"/>
        </w:rPr>
        <w:t>lagunematud</w:t>
      </w:r>
      <w:proofErr w:type="spellEnd"/>
      <w:r w:rsidRPr="006C6FD3">
        <w:rPr>
          <w:b/>
          <w:bCs/>
          <w:highlight w:val="yellow"/>
        </w:rPr>
        <w:t xml:space="preserve"> materjalid on keelatud). Nõuetekohase haljastuse puudumisel tuleb truubi otsak rajada kookosmatiga, 100% kookoskiududest (350 g/m2) ja mille siduselemendiks on </w:t>
      </w:r>
      <w:proofErr w:type="spellStart"/>
      <w:r w:rsidRPr="006C6FD3">
        <w:rPr>
          <w:b/>
          <w:bCs/>
          <w:highlight w:val="yellow"/>
        </w:rPr>
        <w:t>jute</w:t>
      </w:r>
      <w:proofErr w:type="spellEnd"/>
      <w:r w:rsidRPr="006C6FD3">
        <w:rPr>
          <w:b/>
          <w:bCs/>
          <w:highlight w:val="yellow"/>
        </w:rPr>
        <w:t xml:space="preserve"> nöör/võrk. Plastist</w:t>
      </w:r>
      <w:r w:rsidRPr="006C6FD3">
        <w:rPr>
          <w:highlight w:val="yellow"/>
        </w:rPr>
        <w:t xml:space="preserve"> </w:t>
      </w:r>
      <w:r w:rsidRPr="006C6FD3">
        <w:rPr>
          <w:b/>
          <w:bCs/>
          <w:highlight w:val="yellow"/>
        </w:rPr>
        <w:t xml:space="preserve">ja muud analoogsetest </w:t>
      </w:r>
      <w:proofErr w:type="spellStart"/>
      <w:r w:rsidRPr="006C6FD3">
        <w:rPr>
          <w:b/>
          <w:bCs/>
          <w:highlight w:val="yellow"/>
        </w:rPr>
        <w:t>lagunematutest</w:t>
      </w:r>
      <w:proofErr w:type="spellEnd"/>
      <w:r w:rsidRPr="006C6FD3">
        <w:rPr>
          <w:b/>
          <w:bCs/>
          <w:highlight w:val="yellow"/>
        </w:rPr>
        <w:t xml:space="preserve"> materjalidest sidusnöörid/võrgud on keelatud.</w:t>
      </w:r>
    </w:p>
    <w:p w14:paraId="5DBB2336" w14:textId="77777777" w:rsidR="00B85D15" w:rsidRDefault="00B85D15" w:rsidP="00B85D15">
      <w:pPr>
        <w:suppressAutoHyphens w:val="0"/>
        <w:autoSpaceDE w:val="0"/>
        <w:autoSpaceDN w:val="0"/>
        <w:adjustRightInd w:val="0"/>
        <w:jc w:val="both"/>
      </w:pPr>
    </w:p>
    <w:p w14:paraId="6F42A768" w14:textId="77777777" w:rsidR="00B85D15" w:rsidRPr="00B81215" w:rsidRDefault="00B85D15" w:rsidP="00B85D15">
      <w:pPr>
        <w:suppressAutoHyphens w:val="0"/>
        <w:autoSpaceDE w:val="0"/>
        <w:autoSpaceDN w:val="0"/>
        <w:adjustRightInd w:val="0"/>
        <w:jc w:val="both"/>
        <w:rPr>
          <w:highlight w:val="yellow"/>
        </w:rPr>
      </w:pPr>
      <w:r w:rsidRPr="00E4780B">
        <w:t>Kõigile ristumiskohtadele paigaldatakse liiklusmärgid nr 221 "Anna teed" komplekt koos eelteavitusmärgiga 221+811 ja liiklusmärk nr 644 "Tee nimetus" (2tk). Avalikult teelt</w:t>
      </w:r>
      <w:r w:rsidRPr="00DF28B2">
        <w:t xml:space="preserve"> rekonstrueeritavale teele liikumisel paigaldatakse tee algusese liiklusmärk nr 341 "Massipiirang" komplekt koos lisateatetahvliga 891b "Välja arvatud RMK loal".</w:t>
      </w:r>
    </w:p>
    <w:p w14:paraId="6B1D23FC" w14:textId="77777777" w:rsidR="00B85D15" w:rsidRPr="00B81215" w:rsidRDefault="00B85D15" w:rsidP="00B85D15">
      <w:pPr>
        <w:suppressAutoHyphens w:val="0"/>
        <w:autoSpaceDE w:val="0"/>
        <w:autoSpaceDN w:val="0"/>
        <w:adjustRightInd w:val="0"/>
        <w:jc w:val="both"/>
        <w:rPr>
          <w:highlight w:val="yellow"/>
        </w:rPr>
      </w:pPr>
    </w:p>
    <w:p w14:paraId="57FA6744" w14:textId="77777777" w:rsidR="00B85D15" w:rsidRPr="00295CC3" w:rsidRDefault="00B85D15" w:rsidP="00B85D15">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3C588B1F" w14:textId="77777777" w:rsidR="00B85D15" w:rsidRPr="00295CC3" w:rsidRDefault="00B85D15" w:rsidP="00B85D15">
      <w:pPr>
        <w:suppressAutoHyphens w:val="0"/>
        <w:autoSpaceDE w:val="0"/>
        <w:autoSpaceDN w:val="0"/>
        <w:adjustRightInd w:val="0"/>
        <w:jc w:val="both"/>
        <w:rPr>
          <w:lang w:eastAsia="et-EE"/>
        </w:rPr>
      </w:pPr>
    </w:p>
    <w:p w14:paraId="2BDE01EC" w14:textId="77777777" w:rsidR="00B85D15" w:rsidRPr="00295CC3" w:rsidRDefault="00B85D15" w:rsidP="00B85D15">
      <w:pPr>
        <w:suppressAutoHyphens w:val="0"/>
        <w:autoSpaceDE w:val="0"/>
        <w:autoSpaceDN w:val="0"/>
        <w:adjustRightInd w:val="0"/>
        <w:jc w:val="both"/>
        <w:rPr>
          <w:color w:val="FF0000"/>
          <w:u w:val="single"/>
          <w:lang w:eastAsia="et-EE"/>
        </w:rPr>
      </w:pPr>
      <w:bookmarkStart w:id="10" w:name="_Hlk88829334"/>
      <w:r w:rsidRPr="00295CC3">
        <w:rPr>
          <w:color w:val="FF0000"/>
          <w:u w:val="single"/>
          <w:lang w:eastAsia="et-EE"/>
        </w:rPr>
        <w:t>Hankes tehtud muudatused võrreldes projektiga:</w:t>
      </w:r>
    </w:p>
    <w:p w14:paraId="7EFC9685" w14:textId="77777777" w:rsidR="00B85D15" w:rsidRPr="00295CC3" w:rsidRDefault="00B85D15" w:rsidP="00B85D15">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10"/>
    <w:p w14:paraId="3B2759B6" w14:textId="77777777" w:rsidR="00B85D15" w:rsidRPr="00295CC3" w:rsidRDefault="00B85D15" w:rsidP="00B85D15">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lastRenderedPageBreak/>
        <w:t>lagunematutest</w:t>
      </w:r>
      <w:proofErr w:type="spellEnd"/>
      <w:r w:rsidRPr="00152435">
        <w:rPr>
          <w:color w:val="FF0000"/>
          <w:lang w:eastAsia="et-EE"/>
        </w:rPr>
        <w:t xml:space="preserve"> materjalidest sidusnöörid/võrgud on keelatud. </w:t>
      </w:r>
      <w:r w:rsidRPr="00295CC3">
        <w:rPr>
          <w:color w:val="FF0000"/>
          <w:lang w:eastAsia="et-EE"/>
        </w:rPr>
        <w:t xml:space="preserve"> </w:t>
      </w:r>
      <w:r w:rsidRPr="00295CC3">
        <w:rPr>
          <w:b/>
          <w:bCs/>
          <w:color w:val="FF0000"/>
          <w:lang w:eastAsia="et-EE"/>
        </w:rPr>
        <w:t xml:space="preserve">Erosioonitõkke matid, mis sisaldavad </w:t>
      </w:r>
      <w:r w:rsidRPr="00295CC3">
        <w:rPr>
          <w:b/>
          <w:bCs/>
          <w:color w:val="FF0000"/>
          <w:u w:val="single"/>
          <w:lang w:eastAsia="et-EE"/>
        </w:rPr>
        <w:t xml:space="preserve">plastist </w:t>
      </w:r>
      <w:r w:rsidRPr="0020614C">
        <w:rPr>
          <w:b/>
          <w:bCs/>
          <w:color w:val="FF0000"/>
          <w:u w:val="single"/>
          <w:lang w:eastAsia="et-EE"/>
        </w:rPr>
        <w:t xml:space="preserve">ja muud analoogsetest </w:t>
      </w:r>
      <w:proofErr w:type="spellStart"/>
      <w:r w:rsidRPr="0020614C">
        <w:rPr>
          <w:b/>
          <w:bCs/>
          <w:color w:val="FF0000"/>
          <w:u w:val="single"/>
          <w:lang w:eastAsia="et-EE"/>
        </w:rPr>
        <w:t>lagunematutest</w:t>
      </w:r>
      <w:proofErr w:type="spellEnd"/>
      <w:r w:rsidRPr="0020614C">
        <w:rPr>
          <w:b/>
          <w:bCs/>
          <w:color w:val="FF0000"/>
          <w:u w:val="single"/>
          <w:lang w:eastAsia="et-EE"/>
        </w:rPr>
        <w:t xml:space="preserve"> materjalidest sidusnöörid/võrgud</w:t>
      </w:r>
      <w:r w:rsidRPr="00295CC3">
        <w:rPr>
          <w:b/>
          <w:bCs/>
          <w:color w:val="FF0000"/>
          <w:u w:val="single"/>
          <w:lang w:eastAsia="et-EE"/>
        </w:rPr>
        <w:t xml:space="preserve"> on keelatud.</w:t>
      </w:r>
    </w:p>
    <w:p w14:paraId="6FA97C72" w14:textId="77777777" w:rsidR="00B85D15" w:rsidRPr="00295CC3" w:rsidRDefault="00B85D15" w:rsidP="00B85D15">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54181FBE" w14:textId="77777777" w:rsidR="00B85D15" w:rsidRDefault="00B85D15" w:rsidP="00B85D15">
      <w:pPr>
        <w:jc w:val="both"/>
        <w:rPr>
          <w:bCs/>
        </w:rPr>
      </w:pPr>
    </w:p>
    <w:p w14:paraId="3C869F74" w14:textId="77777777" w:rsidR="00B85D15" w:rsidRPr="0075402E" w:rsidRDefault="00B85D15" w:rsidP="00B85D15">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13A00068" w14:textId="77777777" w:rsidR="00B85D15" w:rsidRPr="0075402E" w:rsidRDefault="00B85D15" w:rsidP="00B85D15">
      <w:pPr>
        <w:jc w:val="both"/>
        <w:rPr>
          <w:bCs/>
        </w:rPr>
      </w:pPr>
    </w:p>
    <w:p w14:paraId="7C3C5265" w14:textId="77777777" w:rsidR="00B85D15" w:rsidRPr="005A015D" w:rsidRDefault="00B85D15" w:rsidP="00B85D15">
      <w:pPr>
        <w:jc w:val="both"/>
      </w:pPr>
      <w:r w:rsidRPr="0075402E">
        <w:t>Ehitusobjektile tarnitavad looduslikud ehitusmaterjalid (liiv, kruus, paekivi) võivad pärineda vaid kehtiva kaevandamisloaga kaevandustest. Töövõtja peab esitama hankijale pärast tööde v</w:t>
      </w:r>
      <w:r w:rsidRPr="00B5361F">
        <w:t>almimist ja enne objekti üleandmist koos ehitusobjekti dokumentatsiooniga elektrooniliselt töödeldaval vormil 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3131EADF" w14:textId="77777777" w:rsidR="00B85D15" w:rsidRDefault="00B85D15" w:rsidP="00B85D15">
      <w:pPr>
        <w:tabs>
          <w:tab w:val="left" w:pos="567"/>
        </w:tabs>
        <w:jc w:val="both"/>
        <w:rPr>
          <w:color w:val="000000"/>
        </w:rPr>
      </w:pPr>
    </w:p>
    <w:p w14:paraId="64A244F3" w14:textId="58D90713" w:rsidR="003948F3" w:rsidRPr="00B72A7E" w:rsidRDefault="003948F3" w:rsidP="00B85D15">
      <w:pPr>
        <w:suppressAutoHyphens w:val="0"/>
        <w:autoSpaceDE w:val="0"/>
        <w:autoSpaceDN w:val="0"/>
        <w:adjustRightInd w:val="0"/>
        <w:jc w:val="both"/>
        <w:rPr>
          <w:bCs/>
        </w:rPr>
      </w:pPr>
    </w:p>
    <w:sectPr w:rsidR="003948F3" w:rsidRPr="00B72A7E" w:rsidSect="00C32D7F">
      <w:headerReference w:type="default" r:id="rId8"/>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AA5B88" w14:textId="77777777" w:rsidR="00B61905" w:rsidRDefault="00B61905">
      <w:r>
        <w:separator/>
      </w:r>
    </w:p>
  </w:endnote>
  <w:endnote w:type="continuationSeparator" w:id="0">
    <w:p w14:paraId="0A33E988" w14:textId="77777777" w:rsidR="00B61905" w:rsidRDefault="00B61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E6740" w14:textId="77777777" w:rsidR="00B61905" w:rsidRDefault="00B61905">
      <w:r>
        <w:separator/>
      </w:r>
    </w:p>
  </w:footnote>
  <w:footnote w:type="continuationSeparator" w:id="0">
    <w:p w14:paraId="1F2EB186" w14:textId="77777777" w:rsidR="00B61905" w:rsidRDefault="00B619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1ED8A" w14:textId="0F545ABE" w:rsidR="00A20409" w:rsidRDefault="00A20409" w:rsidP="00AC6F0A">
    <w:pPr>
      <w:pStyle w:val="Pis"/>
    </w:pPr>
    <w:r>
      <w:t>TEHNILINE KIRJELDUS</w:t>
    </w:r>
  </w:p>
  <w:p w14:paraId="353C4305" w14:textId="77777777" w:rsidR="00846FAD" w:rsidRDefault="00AC6F0A" w:rsidP="00846FAD">
    <w:pPr>
      <w:pStyle w:val="Pis"/>
      <w:rPr>
        <w:bCs/>
        <w:i/>
        <w:iCs/>
      </w:rPr>
    </w:pPr>
    <w:r w:rsidRPr="00952EE2">
      <w:t xml:space="preserve">Hange: </w:t>
    </w:r>
    <w:r w:rsidR="00846FAD">
      <w:t>„</w:t>
    </w:r>
    <w:r w:rsidR="00846FAD" w:rsidRPr="00846FAD">
      <w:rPr>
        <w:bCs/>
        <w:i/>
        <w:iCs/>
      </w:rPr>
      <w:t>Sompa teede rekonstrueerimine ja ehitamine</w:t>
    </w:r>
    <w:r w:rsidR="00846FAD">
      <w:rPr>
        <w:bCs/>
        <w:i/>
        <w:iCs/>
      </w:rPr>
      <w:t>“</w:t>
    </w:r>
  </w:p>
  <w:p w14:paraId="1C900A83" w14:textId="25730454" w:rsidR="002554BC" w:rsidRDefault="00AC6F0A" w:rsidP="00846FAD">
    <w:pPr>
      <w:pStyle w:val="Pis"/>
    </w:pPr>
    <w:r w:rsidRPr="00952EE2">
      <w:t xml:space="preserve">Viitenumber: </w:t>
    </w:r>
    <w:r w:rsidR="008A64E6">
      <w:t>288385</w:t>
    </w:r>
  </w:p>
  <w:p w14:paraId="754AC01B" w14:textId="77777777" w:rsidR="007F6729" w:rsidRPr="007F6729" w:rsidRDefault="007F6729" w:rsidP="00AC6F0A">
    <w:pPr>
      <w:pStyle w:val="Pis"/>
      <w:spacing w:after="12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7B303C4"/>
    <w:multiLevelType w:val="hybridMultilevel"/>
    <w:tmpl w:val="4CC4518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A465823"/>
    <w:multiLevelType w:val="hybridMultilevel"/>
    <w:tmpl w:val="F7120962"/>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85523A4"/>
    <w:multiLevelType w:val="hybridMultilevel"/>
    <w:tmpl w:val="8A7E79C2"/>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200743F"/>
    <w:multiLevelType w:val="hybridMultilevel"/>
    <w:tmpl w:val="E8A4667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7E802EA"/>
    <w:multiLevelType w:val="hybridMultilevel"/>
    <w:tmpl w:val="A0FEA8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8D579FB"/>
    <w:multiLevelType w:val="hybridMultilevel"/>
    <w:tmpl w:val="E5B888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B32354C"/>
    <w:multiLevelType w:val="hybridMultilevel"/>
    <w:tmpl w:val="DAA0CDD2"/>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9"/>
  </w:num>
  <w:num w:numId="4" w16cid:durableId="1706371684">
    <w:abstractNumId w:val="4"/>
  </w:num>
  <w:num w:numId="5" w16cid:durableId="1719163142">
    <w:abstractNumId w:val="5"/>
  </w:num>
  <w:num w:numId="6" w16cid:durableId="144662907">
    <w:abstractNumId w:val="12"/>
  </w:num>
  <w:num w:numId="7" w16cid:durableId="116796120">
    <w:abstractNumId w:val="11"/>
  </w:num>
  <w:num w:numId="8" w16cid:durableId="857235403">
    <w:abstractNumId w:val="6"/>
  </w:num>
  <w:num w:numId="9" w16cid:durableId="1696613740">
    <w:abstractNumId w:val="10"/>
  </w:num>
  <w:num w:numId="10" w16cid:durableId="1798141785">
    <w:abstractNumId w:val="13"/>
  </w:num>
  <w:num w:numId="11" w16cid:durableId="2124616387">
    <w:abstractNumId w:val="7"/>
  </w:num>
  <w:num w:numId="12" w16cid:durableId="287012032">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591A"/>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1F0A"/>
    <w:rsid w:val="000220D7"/>
    <w:rsid w:val="000220E1"/>
    <w:rsid w:val="000228A4"/>
    <w:rsid w:val="000234C2"/>
    <w:rsid w:val="0002375F"/>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3C35"/>
    <w:rsid w:val="0003434E"/>
    <w:rsid w:val="00035C2F"/>
    <w:rsid w:val="000362E2"/>
    <w:rsid w:val="0003647D"/>
    <w:rsid w:val="000371F2"/>
    <w:rsid w:val="00037474"/>
    <w:rsid w:val="00037B61"/>
    <w:rsid w:val="00040158"/>
    <w:rsid w:val="000414DC"/>
    <w:rsid w:val="0004239B"/>
    <w:rsid w:val="000433B2"/>
    <w:rsid w:val="00043BD1"/>
    <w:rsid w:val="00043CE0"/>
    <w:rsid w:val="00044336"/>
    <w:rsid w:val="0004461C"/>
    <w:rsid w:val="00044F01"/>
    <w:rsid w:val="0004536B"/>
    <w:rsid w:val="00045480"/>
    <w:rsid w:val="000455C0"/>
    <w:rsid w:val="00045C44"/>
    <w:rsid w:val="00046B0A"/>
    <w:rsid w:val="000474F8"/>
    <w:rsid w:val="0004792C"/>
    <w:rsid w:val="00047DE4"/>
    <w:rsid w:val="00050406"/>
    <w:rsid w:val="00050CBF"/>
    <w:rsid w:val="00050FE6"/>
    <w:rsid w:val="000515ED"/>
    <w:rsid w:val="00052857"/>
    <w:rsid w:val="00052B2A"/>
    <w:rsid w:val="0005383A"/>
    <w:rsid w:val="00053864"/>
    <w:rsid w:val="00053B6E"/>
    <w:rsid w:val="00054748"/>
    <w:rsid w:val="00055795"/>
    <w:rsid w:val="00055844"/>
    <w:rsid w:val="00056165"/>
    <w:rsid w:val="0005723A"/>
    <w:rsid w:val="00057484"/>
    <w:rsid w:val="00057D9E"/>
    <w:rsid w:val="0006018E"/>
    <w:rsid w:val="00060839"/>
    <w:rsid w:val="00060F78"/>
    <w:rsid w:val="000617E7"/>
    <w:rsid w:val="00062902"/>
    <w:rsid w:val="00062A26"/>
    <w:rsid w:val="00062E81"/>
    <w:rsid w:val="00062F6A"/>
    <w:rsid w:val="000635DE"/>
    <w:rsid w:val="00063C5E"/>
    <w:rsid w:val="00063D60"/>
    <w:rsid w:val="00063FCA"/>
    <w:rsid w:val="000641A9"/>
    <w:rsid w:val="00064C7C"/>
    <w:rsid w:val="00065172"/>
    <w:rsid w:val="000659BB"/>
    <w:rsid w:val="00066451"/>
    <w:rsid w:val="00066966"/>
    <w:rsid w:val="00067471"/>
    <w:rsid w:val="00067748"/>
    <w:rsid w:val="000679CF"/>
    <w:rsid w:val="00067CF8"/>
    <w:rsid w:val="00070579"/>
    <w:rsid w:val="00071DA5"/>
    <w:rsid w:val="00072694"/>
    <w:rsid w:val="00072947"/>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87870"/>
    <w:rsid w:val="00092C99"/>
    <w:rsid w:val="00093488"/>
    <w:rsid w:val="00093810"/>
    <w:rsid w:val="00094739"/>
    <w:rsid w:val="00095E23"/>
    <w:rsid w:val="00096574"/>
    <w:rsid w:val="00097159"/>
    <w:rsid w:val="000976AE"/>
    <w:rsid w:val="000A06F3"/>
    <w:rsid w:val="000A09D1"/>
    <w:rsid w:val="000A0C4F"/>
    <w:rsid w:val="000A0F36"/>
    <w:rsid w:val="000A1027"/>
    <w:rsid w:val="000A2457"/>
    <w:rsid w:val="000A26B1"/>
    <w:rsid w:val="000A270C"/>
    <w:rsid w:val="000A2CAB"/>
    <w:rsid w:val="000A31D9"/>
    <w:rsid w:val="000A4185"/>
    <w:rsid w:val="000A51B6"/>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6354"/>
    <w:rsid w:val="000B6371"/>
    <w:rsid w:val="000B6A5D"/>
    <w:rsid w:val="000B6FD4"/>
    <w:rsid w:val="000B6FE2"/>
    <w:rsid w:val="000B70FA"/>
    <w:rsid w:val="000B7E3D"/>
    <w:rsid w:val="000C0CB6"/>
    <w:rsid w:val="000C2F33"/>
    <w:rsid w:val="000C3C79"/>
    <w:rsid w:val="000C4836"/>
    <w:rsid w:val="000C4D34"/>
    <w:rsid w:val="000C5275"/>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46BD"/>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976"/>
    <w:rsid w:val="000E3C58"/>
    <w:rsid w:val="000E4CD7"/>
    <w:rsid w:val="000E5514"/>
    <w:rsid w:val="000E5532"/>
    <w:rsid w:val="000E58DF"/>
    <w:rsid w:val="000E6002"/>
    <w:rsid w:val="000E62E9"/>
    <w:rsid w:val="000E6E7C"/>
    <w:rsid w:val="000E70FE"/>
    <w:rsid w:val="000E71D8"/>
    <w:rsid w:val="000E765B"/>
    <w:rsid w:val="000E773A"/>
    <w:rsid w:val="000E782E"/>
    <w:rsid w:val="000F01B1"/>
    <w:rsid w:val="000F10A4"/>
    <w:rsid w:val="000F1448"/>
    <w:rsid w:val="000F1872"/>
    <w:rsid w:val="000F1A19"/>
    <w:rsid w:val="000F1BB2"/>
    <w:rsid w:val="000F26B4"/>
    <w:rsid w:val="000F2C9D"/>
    <w:rsid w:val="000F35BF"/>
    <w:rsid w:val="000F384C"/>
    <w:rsid w:val="000F395F"/>
    <w:rsid w:val="000F3EB3"/>
    <w:rsid w:val="000F41A8"/>
    <w:rsid w:val="000F5282"/>
    <w:rsid w:val="000F534E"/>
    <w:rsid w:val="000F6351"/>
    <w:rsid w:val="000F6AF9"/>
    <w:rsid w:val="000F72B5"/>
    <w:rsid w:val="000F7DAA"/>
    <w:rsid w:val="0010181F"/>
    <w:rsid w:val="001049B5"/>
    <w:rsid w:val="00105A31"/>
    <w:rsid w:val="001066BB"/>
    <w:rsid w:val="00106900"/>
    <w:rsid w:val="0010695B"/>
    <w:rsid w:val="00106C63"/>
    <w:rsid w:val="0010724D"/>
    <w:rsid w:val="001073F8"/>
    <w:rsid w:val="00107DFA"/>
    <w:rsid w:val="00110E61"/>
    <w:rsid w:val="0011107F"/>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294F"/>
    <w:rsid w:val="00123369"/>
    <w:rsid w:val="00123C2C"/>
    <w:rsid w:val="001241AE"/>
    <w:rsid w:val="0012433A"/>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2B"/>
    <w:rsid w:val="001446BA"/>
    <w:rsid w:val="00144EC3"/>
    <w:rsid w:val="00144F76"/>
    <w:rsid w:val="00145215"/>
    <w:rsid w:val="00145E47"/>
    <w:rsid w:val="00146727"/>
    <w:rsid w:val="00147082"/>
    <w:rsid w:val="001470EB"/>
    <w:rsid w:val="00147867"/>
    <w:rsid w:val="00147A89"/>
    <w:rsid w:val="00147C40"/>
    <w:rsid w:val="001508C2"/>
    <w:rsid w:val="00150B91"/>
    <w:rsid w:val="00151F23"/>
    <w:rsid w:val="00152435"/>
    <w:rsid w:val="0015262E"/>
    <w:rsid w:val="00152F7A"/>
    <w:rsid w:val="00153710"/>
    <w:rsid w:val="00153723"/>
    <w:rsid w:val="00153E72"/>
    <w:rsid w:val="00153F66"/>
    <w:rsid w:val="0015411C"/>
    <w:rsid w:val="00156A9B"/>
    <w:rsid w:val="0015716A"/>
    <w:rsid w:val="00157D3E"/>
    <w:rsid w:val="001604E2"/>
    <w:rsid w:val="00161A1B"/>
    <w:rsid w:val="00162648"/>
    <w:rsid w:val="00162BF4"/>
    <w:rsid w:val="00162CE5"/>
    <w:rsid w:val="0016336A"/>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410"/>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93A"/>
    <w:rsid w:val="00193AE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5CF"/>
    <w:rsid w:val="001A3DA7"/>
    <w:rsid w:val="001A4261"/>
    <w:rsid w:val="001A4613"/>
    <w:rsid w:val="001A4656"/>
    <w:rsid w:val="001A48A4"/>
    <w:rsid w:val="001A4B01"/>
    <w:rsid w:val="001A4EBE"/>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D1"/>
    <w:rsid w:val="001C3633"/>
    <w:rsid w:val="001C3CED"/>
    <w:rsid w:val="001C4438"/>
    <w:rsid w:val="001C494F"/>
    <w:rsid w:val="001C5360"/>
    <w:rsid w:val="001C621B"/>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72F"/>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447C"/>
    <w:rsid w:val="001E5309"/>
    <w:rsid w:val="001E55EA"/>
    <w:rsid w:val="001E577A"/>
    <w:rsid w:val="001E7B50"/>
    <w:rsid w:val="001E7BA5"/>
    <w:rsid w:val="001E7D40"/>
    <w:rsid w:val="001E7EAA"/>
    <w:rsid w:val="001F00FD"/>
    <w:rsid w:val="001F0418"/>
    <w:rsid w:val="001F0884"/>
    <w:rsid w:val="001F12FD"/>
    <w:rsid w:val="001F194C"/>
    <w:rsid w:val="001F1EE2"/>
    <w:rsid w:val="001F2060"/>
    <w:rsid w:val="001F22CC"/>
    <w:rsid w:val="001F2959"/>
    <w:rsid w:val="001F2AC7"/>
    <w:rsid w:val="001F4116"/>
    <w:rsid w:val="001F437F"/>
    <w:rsid w:val="001F54FE"/>
    <w:rsid w:val="001F5DEC"/>
    <w:rsid w:val="001F6D6C"/>
    <w:rsid w:val="001F7A9F"/>
    <w:rsid w:val="001F7B7F"/>
    <w:rsid w:val="001F7D5D"/>
    <w:rsid w:val="0020015C"/>
    <w:rsid w:val="00200AE9"/>
    <w:rsid w:val="00200B61"/>
    <w:rsid w:val="00200CF8"/>
    <w:rsid w:val="0020103B"/>
    <w:rsid w:val="002011A6"/>
    <w:rsid w:val="00201878"/>
    <w:rsid w:val="0020255A"/>
    <w:rsid w:val="00202BC2"/>
    <w:rsid w:val="002035AF"/>
    <w:rsid w:val="00203767"/>
    <w:rsid w:val="002042F1"/>
    <w:rsid w:val="00204494"/>
    <w:rsid w:val="00204B03"/>
    <w:rsid w:val="00206072"/>
    <w:rsid w:val="0020608E"/>
    <w:rsid w:val="0020614C"/>
    <w:rsid w:val="00206576"/>
    <w:rsid w:val="002067D1"/>
    <w:rsid w:val="002073BB"/>
    <w:rsid w:val="0021065F"/>
    <w:rsid w:val="00210FAC"/>
    <w:rsid w:val="00211846"/>
    <w:rsid w:val="002120A3"/>
    <w:rsid w:val="0021233F"/>
    <w:rsid w:val="00212476"/>
    <w:rsid w:val="00212C51"/>
    <w:rsid w:val="00212C6A"/>
    <w:rsid w:val="002130F4"/>
    <w:rsid w:val="00213425"/>
    <w:rsid w:val="00213BB9"/>
    <w:rsid w:val="00214477"/>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A66"/>
    <w:rsid w:val="00226B7A"/>
    <w:rsid w:val="00226C13"/>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2CF7"/>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3E79"/>
    <w:rsid w:val="0025427B"/>
    <w:rsid w:val="0025438B"/>
    <w:rsid w:val="00254970"/>
    <w:rsid w:val="002549D8"/>
    <w:rsid w:val="002554BC"/>
    <w:rsid w:val="00255613"/>
    <w:rsid w:val="00255848"/>
    <w:rsid w:val="002562D1"/>
    <w:rsid w:val="0025680B"/>
    <w:rsid w:val="00256F5C"/>
    <w:rsid w:val="002570BB"/>
    <w:rsid w:val="00257177"/>
    <w:rsid w:val="00257ACC"/>
    <w:rsid w:val="002605EC"/>
    <w:rsid w:val="00260718"/>
    <w:rsid w:val="00260A5E"/>
    <w:rsid w:val="0026176C"/>
    <w:rsid w:val="00261AD7"/>
    <w:rsid w:val="00261B34"/>
    <w:rsid w:val="00262BEC"/>
    <w:rsid w:val="0026311B"/>
    <w:rsid w:val="00263DA9"/>
    <w:rsid w:val="00264254"/>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77583"/>
    <w:rsid w:val="002805BC"/>
    <w:rsid w:val="00280C86"/>
    <w:rsid w:val="00281B8D"/>
    <w:rsid w:val="00281F6F"/>
    <w:rsid w:val="00282828"/>
    <w:rsid w:val="00282C8E"/>
    <w:rsid w:val="00282E13"/>
    <w:rsid w:val="00283A14"/>
    <w:rsid w:val="00283C71"/>
    <w:rsid w:val="00285812"/>
    <w:rsid w:val="00285EAF"/>
    <w:rsid w:val="0028607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982"/>
    <w:rsid w:val="002A2C2C"/>
    <w:rsid w:val="002A3318"/>
    <w:rsid w:val="002A398F"/>
    <w:rsid w:val="002A3A07"/>
    <w:rsid w:val="002A443D"/>
    <w:rsid w:val="002A4798"/>
    <w:rsid w:val="002A4FDD"/>
    <w:rsid w:val="002A694F"/>
    <w:rsid w:val="002A7439"/>
    <w:rsid w:val="002A7986"/>
    <w:rsid w:val="002B1E68"/>
    <w:rsid w:val="002B22A0"/>
    <w:rsid w:val="002B2BFF"/>
    <w:rsid w:val="002B3336"/>
    <w:rsid w:val="002B4207"/>
    <w:rsid w:val="002B48A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C720A"/>
    <w:rsid w:val="002D0593"/>
    <w:rsid w:val="002D0CF2"/>
    <w:rsid w:val="002D0E3F"/>
    <w:rsid w:val="002D1334"/>
    <w:rsid w:val="002D19FF"/>
    <w:rsid w:val="002D1BC5"/>
    <w:rsid w:val="002D1CC7"/>
    <w:rsid w:val="002D2476"/>
    <w:rsid w:val="002D2EE1"/>
    <w:rsid w:val="002D37B5"/>
    <w:rsid w:val="002D3886"/>
    <w:rsid w:val="002D4241"/>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65C"/>
    <w:rsid w:val="002E2E66"/>
    <w:rsid w:val="002E2F16"/>
    <w:rsid w:val="002E31E4"/>
    <w:rsid w:val="002E34D5"/>
    <w:rsid w:val="002E49C6"/>
    <w:rsid w:val="002E5429"/>
    <w:rsid w:val="002E5832"/>
    <w:rsid w:val="002E596D"/>
    <w:rsid w:val="002E5AB6"/>
    <w:rsid w:val="002E78E5"/>
    <w:rsid w:val="002E78EE"/>
    <w:rsid w:val="002E7BFB"/>
    <w:rsid w:val="002F05AA"/>
    <w:rsid w:val="002F1382"/>
    <w:rsid w:val="002F1BB8"/>
    <w:rsid w:val="002F1CFD"/>
    <w:rsid w:val="002F2457"/>
    <w:rsid w:val="002F26B1"/>
    <w:rsid w:val="002F2782"/>
    <w:rsid w:val="002F2CB4"/>
    <w:rsid w:val="002F3979"/>
    <w:rsid w:val="002F4777"/>
    <w:rsid w:val="002F4AA5"/>
    <w:rsid w:val="002F4CAA"/>
    <w:rsid w:val="002F4DFE"/>
    <w:rsid w:val="002F5364"/>
    <w:rsid w:val="002F54A1"/>
    <w:rsid w:val="002F6C14"/>
    <w:rsid w:val="002F6CFE"/>
    <w:rsid w:val="002F6EB4"/>
    <w:rsid w:val="002F75F1"/>
    <w:rsid w:val="002F776C"/>
    <w:rsid w:val="00300A4C"/>
    <w:rsid w:val="00301B91"/>
    <w:rsid w:val="00302597"/>
    <w:rsid w:val="00302A97"/>
    <w:rsid w:val="00303F29"/>
    <w:rsid w:val="00304042"/>
    <w:rsid w:val="0030479C"/>
    <w:rsid w:val="00305294"/>
    <w:rsid w:val="00305426"/>
    <w:rsid w:val="00305F39"/>
    <w:rsid w:val="00306861"/>
    <w:rsid w:val="00307FD4"/>
    <w:rsid w:val="003101CD"/>
    <w:rsid w:val="003106DF"/>
    <w:rsid w:val="0031086A"/>
    <w:rsid w:val="003126FE"/>
    <w:rsid w:val="00313C00"/>
    <w:rsid w:val="00313F98"/>
    <w:rsid w:val="00314BBB"/>
    <w:rsid w:val="0031586D"/>
    <w:rsid w:val="00315A18"/>
    <w:rsid w:val="00315F13"/>
    <w:rsid w:val="0031661A"/>
    <w:rsid w:val="003167A6"/>
    <w:rsid w:val="003170C8"/>
    <w:rsid w:val="00317A06"/>
    <w:rsid w:val="00317BFB"/>
    <w:rsid w:val="00317F5B"/>
    <w:rsid w:val="00320EB4"/>
    <w:rsid w:val="00321824"/>
    <w:rsid w:val="00321A7E"/>
    <w:rsid w:val="00323017"/>
    <w:rsid w:val="00323091"/>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6D7"/>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AD6"/>
    <w:rsid w:val="00344FCC"/>
    <w:rsid w:val="00345127"/>
    <w:rsid w:val="003458BC"/>
    <w:rsid w:val="00346EEB"/>
    <w:rsid w:val="00346EFD"/>
    <w:rsid w:val="00347042"/>
    <w:rsid w:val="0034750B"/>
    <w:rsid w:val="00347A41"/>
    <w:rsid w:val="00347E94"/>
    <w:rsid w:val="0035067A"/>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4323"/>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75D"/>
    <w:rsid w:val="00375A8A"/>
    <w:rsid w:val="00375D2D"/>
    <w:rsid w:val="003765EB"/>
    <w:rsid w:val="0037727A"/>
    <w:rsid w:val="0037755A"/>
    <w:rsid w:val="00377A28"/>
    <w:rsid w:val="00377EBA"/>
    <w:rsid w:val="00380A02"/>
    <w:rsid w:val="003812A7"/>
    <w:rsid w:val="0038172C"/>
    <w:rsid w:val="00381E2D"/>
    <w:rsid w:val="00381FAD"/>
    <w:rsid w:val="00382669"/>
    <w:rsid w:val="0038486A"/>
    <w:rsid w:val="003848BF"/>
    <w:rsid w:val="00384DBC"/>
    <w:rsid w:val="003852B6"/>
    <w:rsid w:val="003856CF"/>
    <w:rsid w:val="003862FF"/>
    <w:rsid w:val="00386629"/>
    <w:rsid w:val="003870B0"/>
    <w:rsid w:val="0038710C"/>
    <w:rsid w:val="003876EB"/>
    <w:rsid w:val="0038797D"/>
    <w:rsid w:val="00387C95"/>
    <w:rsid w:val="003919CE"/>
    <w:rsid w:val="0039227E"/>
    <w:rsid w:val="00392940"/>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236"/>
    <w:rsid w:val="003A35A4"/>
    <w:rsid w:val="003A3CE4"/>
    <w:rsid w:val="003A3D80"/>
    <w:rsid w:val="003A42C8"/>
    <w:rsid w:val="003A46A8"/>
    <w:rsid w:val="003A4C20"/>
    <w:rsid w:val="003A4C25"/>
    <w:rsid w:val="003A4EA7"/>
    <w:rsid w:val="003A5D2A"/>
    <w:rsid w:val="003A6591"/>
    <w:rsid w:val="003A7789"/>
    <w:rsid w:val="003A7DDD"/>
    <w:rsid w:val="003B0BC8"/>
    <w:rsid w:val="003B27A4"/>
    <w:rsid w:val="003B394F"/>
    <w:rsid w:val="003B4132"/>
    <w:rsid w:val="003B46D5"/>
    <w:rsid w:val="003B5D2E"/>
    <w:rsid w:val="003B6F03"/>
    <w:rsid w:val="003B783F"/>
    <w:rsid w:val="003B7D0E"/>
    <w:rsid w:val="003C0C00"/>
    <w:rsid w:val="003C0D57"/>
    <w:rsid w:val="003C10CC"/>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19DC"/>
    <w:rsid w:val="003D205F"/>
    <w:rsid w:val="003D296F"/>
    <w:rsid w:val="003D2F95"/>
    <w:rsid w:val="003D35B2"/>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1985"/>
    <w:rsid w:val="003E32B0"/>
    <w:rsid w:val="003E347D"/>
    <w:rsid w:val="003E35D2"/>
    <w:rsid w:val="003E3B8B"/>
    <w:rsid w:val="003E4967"/>
    <w:rsid w:val="003E4C0C"/>
    <w:rsid w:val="003E4F02"/>
    <w:rsid w:val="003E58A9"/>
    <w:rsid w:val="003E5DDD"/>
    <w:rsid w:val="003E601D"/>
    <w:rsid w:val="003E60FE"/>
    <w:rsid w:val="003E627E"/>
    <w:rsid w:val="003E70AD"/>
    <w:rsid w:val="003E7BFE"/>
    <w:rsid w:val="003E7F8C"/>
    <w:rsid w:val="003F0137"/>
    <w:rsid w:val="003F0260"/>
    <w:rsid w:val="003F0423"/>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4E9"/>
    <w:rsid w:val="00400938"/>
    <w:rsid w:val="00400B6C"/>
    <w:rsid w:val="00401FAA"/>
    <w:rsid w:val="00401FFF"/>
    <w:rsid w:val="0040290B"/>
    <w:rsid w:val="00403EE3"/>
    <w:rsid w:val="00404055"/>
    <w:rsid w:val="00404C54"/>
    <w:rsid w:val="00405A90"/>
    <w:rsid w:val="0040623F"/>
    <w:rsid w:val="00406484"/>
    <w:rsid w:val="0040673C"/>
    <w:rsid w:val="00406B06"/>
    <w:rsid w:val="004115DC"/>
    <w:rsid w:val="00411EBC"/>
    <w:rsid w:val="0041259A"/>
    <w:rsid w:val="00412ECE"/>
    <w:rsid w:val="00413279"/>
    <w:rsid w:val="004138AD"/>
    <w:rsid w:val="004144B8"/>
    <w:rsid w:val="004144CF"/>
    <w:rsid w:val="00414533"/>
    <w:rsid w:val="00415075"/>
    <w:rsid w:val="00415879"/>
    <w:rsid w:val="004163A3"/>
    <w:rsid w:val="00416CAE"/>
    <w:rsid w:val="00420318"/>
    <w:rsid w:val="004203A7"/>
    <w:rsid w:val="00420599"/>
    <w:rsid w:val="004209D6"/>
    <w:rsid w:val="00420EC5"/>
    <w:rsid w:val="004211C6"/>
    <w:rsid w:val="00421B6B"/>
    <w:rsid w:val="00422113"/>
    <w:rsid w:val="00422F69"/>
    <w:rsid w:val="00423789"/>
    <w:rsid w:val="00424E0C"/>
    <w:rsid w:val="0042581E"/>
    <w:rsid w:val="00425E6F"/>
    <w:rsid w:val="004262B7"/>
    <w:rsid w:val="0042651A"/>
    <w:rsid w:val="0042660E"/>
    <w:rsid w:val="00427105"/>
    <w:rsid w:val="004277B7"/>
    <w:rsid w:val="00427962"/>
    <w:rsid w:val="004311B3"/>
    <w:rsid w:val="004313D2"/>
    <w:rsid w:val="00431698"/>
    <w:rsid w:val="00431799"/>
    <w:rsid w:val="00431C86"/>
    <w:rsid w:val="004322DA"/>
    <w:rsid w:val="00432804"/>
    <w:rsid w:val="00433190"/>
    <w:rsid w:val="00433745"/>
    <w:rsid w:val="00433EDD"/>
    <w:rsid w:val="004343A7"/>
    <w:rsid w:val="00434451"/>
    <w:rsid w:val="0043467E"/>
    <w:rsid w:val="004348DA"/>
    <w:rsid w:val="00434B3D"/>
    <w:rsid w:val="00435C95"/>
    <w:rsid w:val="00436D76"/>
    <w:rsid w:val="0043709A"/>
    <w:rsid w:val="00437351"/>
    <w:rsid w:val="004376D3"/>
    <w:rsid w:val="004422FD"/>
    <w:rsid w:val="00442374"/>
    <w:rsid w:val="00442772"/>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0EBD"/>
    <w:rsid w:val="004513C4"/>
    <w:rsid w:val="00451DEB"/>
    <w:rsid w:val="00452349"/>
    <w:rsid w:val="004538BE"/>
    <w:rsid w:val="004555C2"/>
    <w:rsid w:val="00455FD5"/>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3A8"/>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77934"/>
    <w:rsid w:val="0048121E"/>
    <w:rsid w:val="0048127D"/>
    <w:rsid w:val="0048136E"/>
    <w:rsid w:val="0048160C"/>
    <w:rsid w:val="00481A29"/>
    <w:rsid w:val="004820E3"/>
    <w:rsid w:val="00482B79"/>
    <w:rsid w:val="00482CBF"/>
    <w:rsid w:val="00482FDA"/>
    <w:rsid w:val="00483066"/>
    <w:rsid w:val="00483F8B"/>
    <w:rsid w:val="004849F0"/>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ABA"/>
    <w:rsid w:val="00494F73"/>
    <w:rsid w:val="00495AC0"/>
    <w:rsid w:val="00495B78"/>
    <w:rsid w:val="004964D1"/>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532"/>
    <w:rsid w:val="004C7861"/>
    <w:rsid w:val="004C7CCB"/>
    <w:rsid w:val="004D0C37"/>
    <w:rsid w:val="004D15E2"/>
    <w:rsid w:val="004D2A03"/>
    <w:rsid w:val="004D3880"/>
    <w:rsid w:val="004D3B1D"/>
    <w:rsid w:val="004D3B91"/>
    <w:rsid w:val="004D3E9C"/>
    <w:rsid w:val="004D3F61"/>
    <w:rsid w:val="004D4373"/>
    <w:rsid w:val="004D4520"/>
    <w:rsid w:val="004D4AE8"/>
    <w:rsid w:val="004D533E"/>
    <w:rsid w:val="004D5EAB"/>
    <w:rsid w:val="004D60C9"/>
    <w:rsid w:val="004D61EE"/>
    <w:rsid w:val="004D63D6"/>
    <w:rsid w:val="004D7B13"/>
    <w:rsid w:val="004D7C10"/>
    <w:rsid w:val="004D7E4D"/>
    <w:rsid w:val="004E0BEB"/>
    <w:rsid w:val="004E0C8C"/>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666D"/>
    <w:rsid w:val="005066CA"/>
    <w:rsid w:val="00507251"/>
    <w:rsid w:val="005073E8"/>
    <w:rsid w:val="00507613"/>
    <w:rsid w:val="00507909"/>
    <w:rsid w:val="00510DA3"/>
    <w:rsid w:val="005111F8"/>
    <w:rsid w:val="0051170C"/>
    <w:rsid w:val="00511732"/>
    <w:rsid w:val="00512988"/>
    <w:rsid w:val="00512A64"/>
    <w:rsid w:val="005133A9"/>
    <w:rsid w:val="00514197"/>
    <w:rsid w:val="0051447B"/>
    <w:rsid w:val="00514C2A"/>
    <w:rsid w:val="0051518F"/>
    <w:rsid w:val="00515463"/>
    <w:rsid w:val="00515786"/>
    <w:rsid w:val="00515876"/>
    <w:rsid w:val="005159EF"/>
    <w:rsid w:val="00515C93"/>
    <w:rsid w:val="00515FE1"/>
    <w:rsid w:val="00516293"/>
    <w:rsid w:val="0051785D"/>
    <w:rsid w:val="005178C5"/>
    <w:rsid w:val="00517D73"/>
    <w:rsid w:val="00520FA2"/>
    <w:rsid w:val="00521022"/>
    <w:rsid w:val="0052209C"/>
    <w:rsid w:val="005228B3"/>
    <w:rsid w:val="00524C3B"/>
    <w:rsid w:val="00524D4C"/>
    <w:rsid w:val="00524D74"/>
    <w:rsid w:val="0052581E"/>
    <w:rsid w:val="00526160"/>
    <w:rsid w:val="005265C5"/>
    <w:rsid w:val="00526A88"/>
    <w:rsid w:val="005270B9"/>
    <w:rsid w:val="005276B9"/>
    <w:rsid w:val="00527A61"/>
    <w:rsid w:val="00527C0B"/>
    <w:rsid w:val="00530508"/>
    <w:rsid w:val="00531316"/>
    <w:rsid w:val="0053165B"/>
    <w:rsid w:val="00531AAE"/>
    <w:rsid w:val="0053361A"/>
    <w:rsid w:val="0053442B"/>
    <w:rsid w:val="005362DE"/>
    <w:rsid w:val="00537A7B"/>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0FAB"/>
    <w:rsid w:val="00551A5B"/>
    <w:rsid w:val="00551DCA"/>
    <w:rsid w:val="005527FB"/>
    <w:rsid w:val="00552AAA"/>
    <w:rsid w:val="00552B82"/>
    <w:rsid w:val="00553C2A"/>
    <w:rsid w:val="00553E5E"/>
    <w:rsid w:val="005541CF"/>
    <w:rsid w:val="00554305"/>
    <w:rsid w:val="0055481E"/>
    <w:rsid w:val="00554EF8"/>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1E2D"/>
    <w:rsid w:val="005726BA"/>
    <w:rsid w:val="00574379"/>
    <w:rsid w:val="0057440C"/>
    <w:rsid w:val="0057469B"/>
    <w:rsid w:val="0057501A"/>
    <w:rsid w:val="0057652E"/>
    <w:rsid w:val="0057764D"/>
    <w:rsid w:val="0058004C"/>
    <w:rsid w:val="0058009A"/>
    <w:rsid w:val="0058077A"/>
    <w:rsid w:val="005813BC"/>
    <w:rsid w:val="005814E4"/>
    <w:rsid w:val="00581D9E"/>
    <w:rsid w:val="00581DC2"/>
    <w:rsid w:val="00582157"/>
    <w:rsid w:val="005828DE"/>
    <w:rsid w:val="00582981"/>
    <w:rsid w:val="005829A4"/>
    <w:rsid w:val="00582ACA"/>
    <w:rsid w:val="0058307B"/>
    <w:rsid w:val="00583CDD"/>
    <w:rsid w:val="00584EA0"/>
    <w:rsid w:val="00584F7F"/>
    <w:rsid w:val="00586D5B"/>
    <w:rsid w:val="00587EFF"/>
    <w:rsid w:val="0059004E"/>
    <w:rsid w:val="005900C9"/>
    <w:rsid w:val="005902BA"/>
    <w:rsid w:val="00590756"/>
    <w:rsid w:val="00591B0F"/>
    <w:rsid w:val="00594224"/>
    <w:rsid w:val="005949B1"/>
    <w:rsid w:val="00595DB8"/>
    <w:rsid w:val="0059615A"/>
    <w:rsid w:val="00596219"/>
    <w:rsid w:val="00596507"/>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9E5"/>
    <w:rsid w:val="005A6DA3"/>
    <w:rsid w:val="005B0159"/>
    <w:rsid w:val="005B01E6"/>
    <w:rsid w:val="005B0E6B"/>
    <w:rsid w:val="005B1412"/>
    <w:rsid w:val="005B16A4"/>
    <w:rsid w:val="005B1884"/>
    <w:rsid w:val="005B18EC"/>
    <w:rsid w:val="005B2B91"/>
    <w:rsid w:val="005B2BAF"/>
    <w:rsid w:val="005B2DD1"/>
    <w:rsid w:val="005B348E"/>
    <w:rsid w:val="005B34C4"/>
    <w:rsid w:val="005B46CA"/>
    <w:rsid w:val="005B58B3"/>
    <w:rsid w:val="005B5AC2"/>
    <w:rsid w:val="005B61C1"/>
    <w:rsid w:val="005B62D1"/>
    <w:rsid w:val="005B6466"/>
    <w:rsid w:val="005B653C"/>
    <w:rsid w:val="005B76E4"/>
    <w:rsid w:val="005B791F"/>
    <w:rsid w:val="005C09B0"/>
    <w:rsid w:val="005C0F72"/>
    <w:rsid w:val="005C1706"/>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7E1"/>
    <w:rsid w:val="005D4AB6"/>
    <w:rsid w:val="005D50A7"/>
    <w:rsid w:val="005D55D0"/>
    <w:rsid w:val="005D5707"/>
    <w:rsid w:val="005D5B98"/>
    <w:rsid w:val="005D5C7F"/>
    <w:rsid w:val="005D6764"/>
    <w:rsid w:val="005D680A"/>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4AFA"/>
    <w:rsid w:val="005E5483"/>
    <w:rsid w:val="005E5F7E"/>
    <w:rsid w:val="005E60EE"/>
    <w:rsid w:val="005E6217"/>
    <w:rsid w:val="005E7AB2"/>
    <w:rsid w:val="005E7CC1"/>
    <w:rsid w:val="005E7E47"/>
    <w:rsid w:val="005E7F2C"/>
    <w:rsid w:val="005F048F"/>
    <w:rsid w:val="005F0602"/>
    <w:rsid w:val="005F1247"/>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4EE"/>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407"/>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73E"/>
    <w:rsid w:val="006328A2"/>
    <w:rsid w:val="0063366C"/>
    <w:rsid w:val="0063429F"/>
    <w:rsid w:val="0063446B"/>
    <w:rsid w:val="006349F2"/>
    <w:rsid w:val="006350EB"/>
    <w:rsid w:val="0063518C"/>
    <w:rsid w:val="00635A0D"/>
    <w:rsid w:val="00635A68"/>
    <w:rsid w:val="00635AEA"/>
    <w:rsid w:val="00635D89"/>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574C3"/>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21C"/>
    <w:rsid w:val="006678F2"/>
    <w:rsid w:val="00670507"/>
    <w:rsid w:val="00670817"/>
    <w:rsid w:val="00672ED9"/>
    <w:rsid w:val="006738F4"/>
    <w:rsid w:val="0067434C"/>
    <w:rsid w:val="00675FBA"/>
    <w:rsid w:val="00676538"/>
    <w:rsid w:val="006765BC"/>
    <w:rsid w:val="0067740B"/>
    <w:rsid w:val="006779A8"/>
    <w:rsid w:val="00680292"/>
    <w:rsid w:val="00680355"/>
    <w:rsid w:val="00680CF2"/>
    <w:rsid w:val="00680DD7"/>
    <w:rsid w:val="00681412"/>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C4A"/>
    <w:rsid w:val="00695118"/>
    <w:rsid w:val="00695549"/>
    <w:rsid w:val="006958D2"/>
    <w:rsid w:val="00695BF1"/>
    <w:rsid w:val="00696F2E"/>
    <w:rsid w:val="00697013"/>
    <w:rsid w:val="006975C9"/>
    <w:rsid w:val="00697647"/>
    <w:rsid w:val="006979C9"/>
    <w:rsid w:val="006979D0"/>
    <w:rsid w:val="00697F2D"/>
    <w:rsid w:val="00697F6E"/>
    <w:rsid w:val="006A008D"/>
    <w:rsid w:val="006A0341"/>
    <w:rsid w:val="006A0470"/>
    <w:rsid w:val="006A0F26"/>
    <w:rsid w:val="006A1BE8"/>
    <w:rsid w:val="006A22F9"/>
    <w:rsid w:val="006A2BB6"/>
    <w:rsid w:val="006A2D31"/>
    <w:rsid w:val="006A36DC"/>
    <w:rsid w:val="006A3DFA"/>
    <w:rsid w:val="006A52E6"/>
    <w:rsid w:val="006A54D7"/>
    <w:rsid w:val="006A5B48"/>
    <w:rsid w:val="006A62CA"/>
    <w:rsid w:val="006A6FD1"/>
    <w:rsid w:val="006A70B0"/>
    <w:rsid w:val="006A72E4"/>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CA3"/>
    <w:rsid w:val="006D6E8A"/>
    <w:rsid w:val="006D71F6"/>
    <w:rsid w:val="006D76E7"/>
    <w:rsid w:val="006D795A"/>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59D1"/>
    <w:rsid w:val="006E6087"/>
    <w:rsid w:val="006E60DB"/>
    <w:rsid w:val="006E7186"/>
    <w:rsid w:val="006E7B24"/>
    <w:rsid w:val="006F0BBC"/>
    <w:rsid w:val="006F0BFD"/>
    <w:rsid w:val="006F312D"/>
    <w:rsid w:val="006F3A33"/>
    <w:rsid w:val="006F580C"/>
    <w:rsid w:val="006F5E70"/>
    <w:rsid w:val="006F6917"/>
    <w:rsid w:val="006F6A9D"/>
    <w:rsid w:val="007004CE"/>
    <w:rsid w:val="007005B9"/>
    <w:rsid w:val="007016B0"/>
    <w:rsid w:val="007016B9"/>
    <w:rsid w:val="007018DF"/>
    <w:rsid w:val="00701D06"/>
    <w:rsid w:val="00701F4F"/>
    <w:rsid w:val="00702AA4"/>
    <w:rsid w:val="00702BDD"/>
    <w:rsid w:val="00703BE1"/>
    <w:rsid w:val="00704B3C"/>
    <w:rsid w:val="007050CF"/>
    <w:rsid w:val="00705777"/>
    <w:rsid w:val="00705EF1"/>
    <w:rsid w:val="007063CF"/>
    <w:rsid w:val="00707441"/>
    <w:rsid w:val="00710EE5"/>
    <w:rsid w:val="00710F54"/>
    <w:rsid w:val="00711154"/>
    <w:rsid w:val="007115E1"/>
    <w:rsid w:val="00711975"/>
    <w:rsid w:val="00711A57"/>
    <w:rsid w:val="00711D2E"/>
    <w:rsid w:val="00711DA4"/>
    <w:rsid w:val="00712181"/>
    <w:rsid w:val="00712215"/>
    <w:rsid w:val="00712D70"/>
    <w:rsid w:val="007138FC"/>
    <w:rsid w:val="00714498"/>
    <w:rsid w:val="007149E0"/>
    <w:rsid w:val="00714CA8"/>
    <w:rsid w:val="0071566D"/>
    <w:rsid w:val="007174AB"/>
    <w:rsid w:val="0071780B"/>
    <w:rsid w:val="007203BD"/>
    <w:rsid w:val="00720CE1"/>
    <w:rsid w:val="00721404"/>
    <w:rsid w:val="0072174C"/>
    <w:rsid w:val="007224FE"/>
    <w:rsid w:val="007226CC"/>
    <w:rsid w:val="00722E83"/>
    <w:rsid w:val="007234A8"/>
    <w:rsid w:val="00723F70"/>
    <w:rsid w:val="00723F85"/>
    <w:rsid w:val="00725687"/>
    <w:rsid w:val="0072600B"/>
    <w:rsid w:val="00726809"/>
    <w:rsid w:val="00726C92"/>
    <w:rsid w:val="00727D6D"/>
    <w:rsid w:val="00727F72"/>
    <w:rsid w:val="0073061B"/>
    <w:rsid w:val="007318C0"/>
    <w:rsid w:val="00731EA0"/>
    <w:rsid w:val="00731F28"/>
    <w:rsid w:val="00731F82"/>
    <w:rsid w:val="007332B0"/>
    <w:rsid w:val="00733B01"/>
    <w:rsid w:val="0073438E"/>
    <w:rsid w:val="00734D72"/>
    <w:rsid w:val="00734E7F"/>
    <w:rsid w:val="007358FF"/>
    <w:rsid w:val="00736629"/>
    <w:rsid w:val="00736BC9"/>
    <w:rsid w:val="0073785B"/>
    <w:rsid w:val="00737B73"/>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47F50"/>
    <w:rsid w:val="007502A0"/>
    <w:rsid w:val="0075030A"/>
    <w:rsid w:val="007505DC"/>
    <w:rsid w:val="00750DB9"/>
    <w:rsid w:val="007510BE"/>
    <w:rsid w:val="0075179B"/>
    <w:rsid w:val="00751C78"/>
    <w:rsid w:val="00751E6D"/>
    <w:rsid w:val="007522FC"/>
    <w:rsid w:val="00752732"/>
    <w:rsid w:val="00752D38"/>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4C"/>
    <w:rsid w:val="0075759D"/>
    <w:rsid w:val="007575BC"/>
    <w:rsid w:val="00757883"/>
    <w:rsid w:val="00757AB4"/>
    <w:rsid w:val="00757D5E"/>
    <w:rsid w:val="00757D8F"/>
    <w:rsid w:val="00760B88"/>
    <w:rsid w:val="00761062"/>
    <w:rsid w:val="007623A6"/>
    <w:rsid w:val="00762D4D"/>
    <w:rsid w:val="00762E45"/>
    <w:rsid w:val="0076310F"/>
    <w:rsid w:val="00763117"/>
    <w:rsid w:val="007634F3"/>
    <w:rsid w:val="00763D0A"/>
    <w:rsid w:val="00764AF2"/>
    <w:rsid w:val="00764E7A"/>
    <w:rsid w:val="00765010"/>
    <w:rsid w:val="0076561D"/>
    <w:rsid w:val="007671EE"/>
    <w:rsid w:val="0076722B"/>
    <w:rsid w:val="007673DD"/>
    <w:rsid w:val="00767DD6"/>
    <w:rsid w:val="00770279"/>
    <w:rsid w:val="00770431"/>
    <w:rsid w:val="0077183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54D"/>
    <w:rsid w:val="007A0784"/>
    <w:rsid w:val="007A097E"/>
    <w:rsid w:val="007A0BB5"/>
    <w:rsid w:val="007A0ECD"/>
    <w:rsid w:val="007A15FD"/>
    <w:rsid w:val="007A1912"/>
    <w:rsid w:val="007A1B39"/>
    <w:rsid w:val="007A2205"/>
    <w:rsid w:val="007A2615"/>
    <w:rsid w:val="007A2A24"/>
    <w:rsid w:val="007A2D93"/>
    <w:rsid w:val="007A2FDA"/>
    <w:rsid w:val="007A3E6A"/>
    <w:rsid w:val="007A3E9C"/>
    <w:rsid w:val="007A4319"/>
    <w:rsid w:val="007A4541"/>
    <w:rsid w:val="007A4CB0"/>
    <w:rsid w:val="007A5096"/>
    <w:rsid w:val="007A5171"/>
    <w:rsid w:val="007A51D6"/>
    <w:rsid w:val="007A59EF"/>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96A"/>
    <w:rsid w:val="007B7CEB"/>
    <w:rsid w:val="007C048E"/>
    <w:rsid w:val="007C0579"/>
    <w:rsid w:val="007C091A"/>
    <w:rsid w:val="007C0A91"/>
    <w:rsid w:val="007C0F86"/>
    <w:rsid w:val="007C2AC6"/>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062"/>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56"/>
    <w:rsid w:val="007F30EF"/>
    <w:rsid w:val="007F374E"/>
    <w:rsid w:val="007F3DEB"/>
    <w:rsid w:val="007F4366"/>
    <w:rsid w:val="007F44C5"/>
    <w:rsid w:val="007F467C"/>
    <w:rsid w:val="007F491E"/>
    <w:rsid w:val="007F49D9"/>
    <w:rsid w:val="007F6729"/>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4CEF"/>
    <w:rsid w:val="00825C97"/>
    <w:rsid w:val="00825CD9"/>
    <w:rsid w:val="00825DA5"/>
    <w:rsid w:val="0082603D"/>
    <w:rsid w:val="00827DE1"/>
    <w:rsid w:val="0083030C"/>
    <w:rsid w:val="00831261"/>
    <w:rsid w:val="00831CFD"/>
    <w:rsid w:val="008320EE"/>
    <w:rsid w:val="008328FC"/>
    <w:rsid w:val="00833368"/>
    <w:rsid w:val="00833681"/>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6FAD"/>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54F"/>
    <w:rsid w:val="0085464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40F7"/>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4C46"/>
    <w:rsid w:val="00895587"/>
    <w:rsid w:val="00895969"/>
    <w:rsid w:val="00895DA4"/>
    <w:rsid w:val="00895DA8"/>
    <w:rsid w:val="008960E4"/>
    <w:rsid w:val="008972D0"/>
    <w:rsid w:val="00897A8E"/>
    <w:rsid w:val="008A1193"/>
    <w:rsid w:val="008A2B9C"/>
    <w:rsid w:val="008A341E"/>
    <w:rsid w:val="008A3573"/>
    <w:rsid w:val="008A3C8B"/>
    <w:rsid w:val="008A3F2A"/>
    <w:rsid w:val="008A4B5B"/>
    <w:rsid w:val="008A4EA0"/>
    <w:rsid w:val="008A51D7"/>
    <w:rsid w:val="008A53E0"/>
    <w:rsid w:val="008A5F07"/>
    <w:rsid w:val="008A64E6"/>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85D"/>
    <w:rsid w:val="008C0A3C"/>
    <w:rsid w:val="008C0D1F"/>
    <w:rsid w:val="008C2068"/>
    <w:rsid w:val="008C2EF9"/>
    <w:rsid w:val="008C4C55"/>
    <w:rsid w:val="008C52CA"/>
    <w:rsid w:val="008C6253"/>
    <w:rsid w:val="008C73E7"/>
    <w:rsid w:val="008C7CA8"/>
    <w:rsid w:val="008C7E0F"/>
    <w:rsid w:val="008C7E29"/>
    <w:rsid w:val="008D0753"/>
    <w:rsid w:val="008D0A7B"/>
    <w:rsid w:val="008D0FDB"/>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3EE3"/>
    <w:rsid w:val="008E49FF"/>
    <w:rsid w:val="008E56BE"/>
    <w:rsid w:val="008E654D"/>
    <w:rsid w:val="008E660A"/>
    <w:rsid w:val="008E68BA"/>
    <w:rsid w:val="008E6945"/>
    <w:rsid w:val="008F094A"/>
    <w:rsid w:val="008F099B"/>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B62"/>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3E9"/>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9DC"/>
    <w:rsid w:val="00923D06"/>
    <w:rsid w:val="009249CD"/>
    <w:rsid w:val="00924A00"/>
    <w:rsid w:val="00924FB2"/>
    <w:rsid w:val="00925434"/>
    <w:rsid w:val="00925CA3"/>
    <w:rsid w:val="00926E0D"/>
    <w:rsid w:val="00927332"/>
    <w:rsid w:val="009276A0"/>
    <w:rsid w:val="0093023A"/>
    <w:rsid w:val="009305CE"/>
    <w:rsid w:val="009310FA"/>
    <w:rsid w:val="00931549"/>
    <w:rsid w:val="009321B1"/>
    <w:rsid w:val="009329C0"/>
    <w:rsid w:val="00932B66"/>
    <w:rsid w:val="0093318B"/>
    <w:rsid w:val="00933642"/>
    <w:rsid w:val="00934350"/>
    <w:rsid w:val="00934A62"/>
    <w:rsid w:val="00934B96"/>
    <w:rsid w:val="00934C1E"/>
    <w:rsid w:val="00934FB6"/>
    <w:rsid w:val="00935226"/>
    <w:rsid w:val="00935754"/>
    <w:rsid w:val="009358AE"/>
    <w:rsid w:val="009363B3"/>
    <w:rsid w:val="009368D3"/>
    <w:rsid w:val="00936AA1"/>
    <w:rsid w:val="00937030"/>
    <w:rsid w:val="009371CE"/>
    <w:rsid w:val="009375BA"/>
    <w:rsid w:val="00937F3D"/>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DCF"/>
    <w:rsid w:val="00951E64"/>
    <w:rsid w:val="00951EBE"/>
    <w:rsid w:val="00951EC9"/>
    <w:rsid w:val="00952B13"/>
    <w:rsid w:val="00952BB5"/>
    <w:rsid w:val="00953368"/>
    <w:rsid w:val="009541C7"/>
    <w:rsid w:val="0095464D"/>
    <w:rsid w:val="0095739E"/>
    <w:rsid w:val="0096040C"/>
    <w:rsid w:val="00960558"/>
    <w:rsid w:val="009608C4"/>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6B61"/>
    <w:rsid w:val="00977A6A"/>
    <w:rsid w:val="00977C49"/>
    <w:rsid w:val="00977FD1"/>
    <w:rsid w:val="00984207"/>
    <w:rsid w:val="009848AF"/>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928"/>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A5B"/>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5FAC"/>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83F"/>
    <w:rsid w:val="009C3C3E"/>
    <w:rsid w:val="009C3FC0"/>
    <w:rsid w:val="009C44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41B"/>
    <w:rsid w:val="009F1DFC"/>
    <w:rsid w:val="009F30BE"/>
    <w:rsid w:val="009F3277"/>
    <w:rsid w:val="009F3B9C"/>
    <w:rsid w:val="009F3F53"/>
    <w:rsid w:val="009F46A5"/>
    <w:rsid w:val="009F4E1C"/>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17D73"/>
    <w:rsid w:val="00A20409"/>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811"/>
    <w:rsid w:val="00A2681C"/>
    <w:rsid w:val="00A273B6"/>
    <w:rsid w:val="00A27810"/>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3BA"/>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595C"/>
    <w:rsid w:val="00A569DA"/>
    <w:rsid w:val="00A571F4"/>
    <w:rsid w:val="00A57DC3"/>
    <w:rsid w:val="00A60726"/>
    <w:rsid w:val="00A607FB"/>
    <w:rsid w:val="00A609DF"/>
    <w:rsid w:val="00A60E07"/>
    <w:rsid w:val="00A60EA7"/>
    <w:rsid w:val="00A610D4"/>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4C31"/>
    <w:rsid w:val="00A75665"/>
    <w:rsid w:val="00A756BA"/>
    <w:rsid w:val="00A75C8C"/>
    <w:rsid w:val="00A75D25"/>
    <w:rsid w:val="00A75F0B"/>
    <w:rsid w:val="00A75F80"/>
    <w:rsid w:val="00A766D8"/>
    <w:rsid w:val="00A76DA3"/>
    <w:rsid w:val="00A77249"/>
    <w:rsid w:val="00A77D39"/>
    <w:rsid w:val="00A81856"/>
    <w:rsid w:val="00A82D12"/>
    <w:rsid w:val="00A838C4"/>
    <w:rsid w:val="00A84998"/>
    <w:rsid w:val="00A85874"/>
    <w:rsid w:val="00A85917"/>
    <w:rsid w:val="00A87835"/>
    <w:rsid w:val="00A87A97"/>
    <w:rsid w:val="00A90027"/>
    <w:rsid w:val="00A90111"/>
    <w:rsid w:val="00A9096F"/>
    <w:rsid w:val="00A90EC9"/>
    <w:rsid w:val="00A91140"/>
    <w:rsid w:val="00A92147"/>
    <w:rsid w:val="00A92302"/>
    <w:rsid w:val="00A92C4E"/>
    <w:rsid w:val="00A938BC"/>
    <w:rsid w:val="00A9398E"/>
    <w:rsid w:val="00A94A18"/>
    <w:rsid w:val="00A95666"/>
    <w:rsid w:val="00A95FA3"/>
    <w:rsid w:val="00A960D4"/>
    <w:rsid w:val="00A970BA"/>
    <w:rsid w:val="00AA0838"/>
    <w:rsid w:val="00AA1A7C"/>
    <w:rsid w:val="00AA1FDB"/>
    <w:rsid w:val="00AA286F"/>
    <w:rsid w:val="00AA2E76"/>
    <w:rsid w:val="00AA30EA"/>
    <w:rsid w:val="00AA39C2"/>
    <w:rsid w:val="00AA4088"/>
    <w:rsid w:val="00AA4880"/>
    <w:rsid w:val="00AA4930"/>
    <w:rsid w:val="00AA54B9"/>
    <w:rsid w:val="00AA5792"/>
    <w:rsid w:val="00AA68D3"/>
    <w:rsid w:val="00AA69BA"/>
    <w:rsid w:val="00AA76CE"/>
    <w:rsid w:val="00AA7CB0"/>
    <w:rsid w:val="00AB0665"/>
    <w:rsid w:val="00AB0F4D"/>
    <w:rsid w:val="00AB16DB"/>
    <w:rsid w:val="00AB20C9"/>
    <w:rsid w:val="00AB230F"/>
    <w:rsid w:val="00AB274D"/>
    <w:rsid w:val="00AB292A"/>
    <w:rsid w:val="00AB296F"/>
    <w:rsid w:val="00AB2BEC"/>
    <w:rsid w:val="00AB2CC7"/>
    <w:rsid w:val="00AB2E45"/>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6F0A"/>
    <w:rsid w:val="00AC7231"/>
    <w:rsid w:val="00AC733F"/>
    <w:rsid w:val="00AC75EA"/>
    <w:rsid w:val="00AD022C"/>
    <w:rsid w:val="00AD0F48"/>
    <w:rsid w:val="00AD15CE"/>
    <w:rsid w:val="00AD1BC1"/>
    <w:rsid w:val="00AD338F"/>
    <w:rsid w:val="00AD3A76"/>
    <w:rsid w:val="00AD44AD"/>
    <w:rsid w:val="00AD45CE"/>
    <w:rsid w:val="00AD4FFF"/>
    <w:rsid w:val="00AD53A3"/>
    <w:rsid w:val="00AD62F7"/>
    <w:rsid w:val="00AD6435"/>
    <w:rsid w:val="00AD6771"/>
    <w:rsid w:val="00AD68A5"/>
    <w:rsid w:val="00AD7038"/>
    <w:rsid w:val="00AD796C"/>
    <w:rsid w:val="00AD79C9"/>
    <w:rsid w:val="00AD7DFE"/>
    <w:rsid w:val="00AE0625"/>
    <w:rsid w:val="00AE0D95"/>
    <w:rsid w:val="00AE1771"/>
    <w:rsid w:val="00AE2756"/>
    <w:rsid w:val="00AE2953"/>
    <w:rsid w:val="00AE3B47"/>
    <w:rsid w:val="00AE4C41"/>
    <w:rsid w:val="00AE5C32"/>
    <w:rsid w:val="00AE6690"/>
    <w:rsid w:val="00AE67AA"/>
    <w:rsid w:val="00AE752B"/>
    <w:rsid w:val="00AE792A"/>
    <w:rsid w:val="00AF0203"/>
    <w:rsid w:val="00AF161D"/>
    <w:rsid w:val="00AF166C"/>
    <w:rsid w:val="00AF16FB"/>
    <w:rsid w:val="00AF359E"/>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39D"/>
    <w:rsid w:val="00B0574C"/>
    <w:rsid w:val="00B05F33"/>
    <w:rsid w:val="00B07E39"/>
    <w:rsid w:val="00B1044F"/>
    <w:rsid w:val="00B1080F"/>
    <w:rsid w:val="00B11B79"/>
    <w:rsid w:val="00B11E83"/>
    <w:rsid w:val="00B12639"/>
    <w:rsid w:val="00B12848"/>
    <w:rsid w:val="00B12B5A"/>
    <w:rsid w:val="00B13922"/>
    <w:rsid w:val="00B13BCB"/>
    <w:rsid w:val="00B13C50"/>
    <w:rsid w:val="00B13C6F"/>
    <w:rsid w:val="00B13EE8"/>
    <w:rsid w:val="00B14494"/>
    <w:rsid w:val="00B1471C"/>
    <w:rsid w:val="00B15A22"/>
    <w:rsid w:val="00B16CF7"/>
    <w:rsid w:val="00B16F09"/>
    <w:rsid w:val="00B17411"/>
    <w:rsid w:val="00B179F5"/>
    <w:rsid w:val="00B20708"/>
    <w:rsid w:val="00B20A15"/>
    <w:rsid w:val="00B20B8C"/>
    <w:rsid w:val="00B21000"/>
    <w:rsid w:val="00B218FB"/>
    <w:rsid w:val="00B219FD"/>
    <w:rsid w:val="00B21BCF"/>
    <w:rsid w:val="00B22064"/>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0DD"/>
    <w:rsid w:val="00B30191"/>
    <w:rsid w:val="00B3080A"/>
    <w:rsid w:val="00B32156"/>
    <w:rsid w:val="00B326CA"/>
    <w:rsid w:val="00B328C3"/>
    <w:rsid w:val="00B333EF"/>
    <w:rsid w:val="00B33A9C"/>
    <w:rsid w:val="00B346F0"/>
    <w:rsid w:val="00B35A16"/>
    <w:rsid w:val="00B3641C"/>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094"/>
    <w:rsid w:val="00B55D49"/>
    <w:rsid w:val="00B56A15"/>
    <w:rsid w:val="00B5786C"/>
    <w:rsid w:val="00B60AFA"/>
    <w:rsid w:val="00B61715"/>
    <w:rsid w:val="00B61905"/>
    <w:rsid w:val="00B628EE"/>
    <w:rsid w:val="00B6304D"/>
    <w:rsid w:val="00B636F4"/>
    <w:rsid w:val="00B6402D"/>
    <w:rsid w:val="00B64276"/>
    <w:rsid w:val="00B64B14"/>
    <w:rsid w:val="00B65E68"/>
    <w:rsid w:val="00B66241"/>
    <w:rsid w:val="00B66387"/>
    <w:rsid w:val="00B6642C"/>
    <w:rsid w:val="00B66600"/>
    <w:rsid w:val="00B66F01"/>
    <w:rsid w:val="00B6734A"/>
    <w:rsid w:val="00B673DF"/>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58C"/>
    <w:rsid w:val="00B81DD7"/>
    <w:rsid w:val="00B81E3B"/>
    <w:rsid w:val="00B82A2D"/>
    <w:rsid w:val="00B82B80"/>
    <w:rsid w:val="00B82FE6"/>
    <w:rsid w:val="00B830ED"/>
    <w:rsid w:val="00B83356"/>
    <w:rsid w:val="00B8410A"/>
    <w:rsid w:val="00B847FB"/>
    <w:rsid w:val="00B84E5A"/>
    <w:rsid w:val="00B85343"/>
    <w:rsid w:val="00B85B50"/>
    <w:rsid w:val="00B85D15"/>
    <w:rsid w:val="00B86477"/>
    <w:rsid w:val="00B86A89"/>
    <w:rsid w:val="00B90222"/>
    <w:rsid w:val="00B9048B"/>
    <w:rsid w:val="00B90AB5"/>
    <w:rsid w:val="00B911AE"/>
    <w:rsid w:val="00B91BCB"/>
    <w:rsid w:val="00B91C83"/>
    <w:rsid w:val="00B91C8B"/>
    <w:rsid w:val="00B91DD6"/>
    <w:rsid w:val="00B92A0C"/>
    <w:rsid w:val="00B92BF9"/>
    <w:rsid w:val="00B941DB"/>
    <w:rsid w:val="00B9433C"/>
    <w:rsid w:val="00B94B85"/>
    <w:rsid w:val="00B94CA3"/>
    <w:rsid w:val="00B95193"/>
    <w:rsid w:val="00B951F9"/>
    <w:rsid w:val="00B9560E"/>
    <w:rsid w:val="00B95B6C"/>
    <w:rsid w:val="00B96995"/>
    <w:rsid w:val="00B969DA"/>
    <w:rsid w:val="00B97084"/>
    <w:rsid w:val="00B97684"/>
    <w:rsid w:val="00B9793E"/>
    <w:rsid w:val="00BA0E8D"/>
    <w:rsid w:val="00BA3EB0"/>
    <w:rsid w:val="00BA5129"/>
    <w:rsid w:val="00BA520C"/>
    <w:rsid w:val="00BA5B16"/>
    <w:rsid w:val="00BA6635"/>
    <w:rsid w:val="00BA6EBA"/>
    <w:rsid w:val="00BA71D2"/>
    <w:rsid w:val="00BA76A4"/>
    <w:rsid w:val="00BA7F2E"/>
    <w:rsid w:val="00BB0034"/>
    <w:rsid w:val="00BB008E"/>
    <w:rsid w:val="00BB08DF"/>
    <w:rsid w:val="00BB0AEE"/>
    <w:rsid w:val="00BB0BC9"/>
    <w:rsid w:val="00BB0CEC"/>
    <w:rsid w:val="00BB0F03"/>
    <w:rsid w:val="00BB100F"/>
    <w:rsid w:val="00BB1569"/>
    <w:rsid w:val="00BB20FA"/>
    <w:rsid w:val="00BB29B6"/>
    <w:rsid w:val="00BB35BA"/>
    <w:rsid w:val="00BB3CA3"/>
    <w:rsid w:val="00BB3ECE"/>
    <w:rsid w:val="00BB447C"/>
    <w:rsid w:val="00BB4613"/>
    <w:rsid w:val="00BB4615"/>
    <w:rsid w:val="00BB47C4"/>
    <w:rsid w:val="00BB55D0"/>
    <w:rsid w:val="00BB61BF"/>
    <w:rsid w:val="00BB65D4"/>
    <w:rsid w:val="00BB69A4"/>
    <w:rsid w:val="00BB73C6"/>
    <w:rsid w:val="00BB7D5D"/>
    <w:rsid w:val="00BC03AC"/>
    <w:rsid w:val="00BC0E1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79C"/>
    <w:rsid w:val="00BD3EF8"/>
    <w:rsid w:val="00BD420F"/>
    <w:rsid w:val="00BD4236"/>
    <w:rsid w:val="00BD53EE"/>
    <w:rsid w:val="00BD56EF"/>
    <w:rsid w:val="00BD5C37"/>
    <w:rsid w:val="00BD66BB"/>
    <w:rsid w:val="00BD673D"/>
    <w:rsid w:val="00BD6B9F"/>
    <w:rsid w:val="00BD6E02"/>
    <w:rsid w:val="00BE0121"/>
    <w:rsid w:val="00BE07AD"/>
    <w:rsid w:val="00BE07CD"/>
    <w:rsid w:val="00BE0A74"/>
    <w:rsid w:val="00BE0F08"/>
    <w:rsid w:val="00BE1455"/>
    <w:rsid w:val="00BE1A50"/>
    <w:rsid w:val="00BE21C1"/>
    <w:rsid w:val="00BE3C57"/>
    <w:rsid w:val="00BE445D"/>
    <w:rsid w:val="00BE4B66"/>
    <w:rsid w:val="00BE4D4A"/>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1C60"/>
    <w:rsid w:val="00C02FE6"/>
    <w:rsid w:val="00C036B1"/>
    <w:rsid w:val="00C04370"/>
    <w:rsid w:val="00C05FA5"/>
    <w:rsid w:val="00C06986"/>
    <w:rsid w:val="00C06D6C"/>
    <w:rsid w:val="00C06F43"/>
    <w:rsid w:val="00C07197"/>
    <w:rsid w:val="00C0799D"/>
    <w:rsid w:val="00C07A46"/>
    <w:rsid w:val="00C102A2"/>
    <w:rsid w:val="00C107BF"/>
    <w:rsid w:val="00C108C8"/>
    <w:rsid w:val="00C10CDB"/>
    <w:rsid w:val="00C1151A"/>
    <w:rsid w:val="00C116BF"/>
    <w:rsid w:val="00C1188B"/>
    <w:rsid w:val="00C12884"/>
    <w:rsid w:val="00C128D6"/>
    <w:rsid w:val="00C12B37"/>
    <w:rsid w:val="00C13508"/>
    <w:rsid w:val="00C13747"/>
    <w:rsid w:val="00C14686"/>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27B52"/>
    <w:rsid w:val="00C30B7F"/>
    <w:rsid w:val="00C30BCA"/>
    <w:rsid w:val="00C30FCF"/>
    <w:rsid w:val="00C312F1"/>
    <w:rsid w:val="00C31AA7"/>
    <w:rsid w:val="00C31DDA"/>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69AF"/>
    <w:rsid w:val="00C4712B"/>
    <w:rsid w:val="00C47B92"/>
    <w:rsid w:val="00C47FCB"/>
    <w:rsid w:val="00C5046D"/>
    <w:rsid w:val="00C50538"/>
    <w:rsid w:val="00C50F80"/>
    <w:rsid w:val="00C5186E"/>
    <w:rsid w:val="00C51AC7"/>
    <w:rsid w:val="00C52516"/>
    <w:rsid w:val="00C52B3F"/>
    <w:rsid w:val="00C54001"/>
    <w:rsid w:val="00C55661"/>
    <w:rsid w:val="00C56AEE"/>
    <w:rsid w:val="00C56D48"/>
    <w:rsid w:val="00C574ED"/>
    <w:rsid w:val="00C57B71"/>
    <w:rsid w:val="00C57F6F"/>
    <w:rsid w:val="00C603D9"/>
    <w:rsid w:val="00C61F29"/>
    <w:rsid w:val="00C62AB9"/>
    <w:rsid w:val="00C63820"/>
    <w:rsid w:val="00C6396B"/>
    <w:rsid w:val="00C63DA1"/>
    <w:rsid w:val="00C6421F"/>
    <w:rsid w:val="00C65455"/>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6F3"/>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175E"/>
    <w:rsid w:val="00CA2332"/>
    <w:rsid w:val="00CA3822"/>
    <w:rsid w:val="00CA3A0F"/>
    <w:rsid w:val="00CA460C"/>
    <w:rsid w:val="00CA4BE3"/>
    <w:rsid w:val="00CA6293"/>
    <w:rsid w:val="00CA7654"/>
    <w:rsid w:val="00CA7AC8"/>
    <w:rsid w:val="00CA7AE3"/>
    <w:rsid w:val="00CA7B3C"/>
    <w:rsid w:val="00CA7B96"/>
    <w:rsid w:val="00CA7F6E"/>
    <w:rsid w:val="00CB009A"/>
    <w:rsid w:val="00CB093C"/>
    <w:rsid w:val="00CB0BCD"/>
    <w:rsid w:val="00CB1068"/>
    <w:rsid w:val="00CB107F"/>
    <w:rsid w:val="00CB115F"/>
    <w:rsid w:val="00CB21FF"/>
    <w:rsid w:val="00CB27DF"/>
    <w:rsid w:val="00CB2CAC"/>
    <w:rsid w:val="00CB2F7A"/>
    <w:rsid w:val="00CB390D"/>
    <w:rsid w:val="00CB3DD8"/>
    <w:rsid w:val="00CB4A25"/>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438E"/>
    <w:rsid w:val="00CD454B"/>
    <w:rsid w:val="00CD4576"/>
    <w:rsid w:val="00CD4BFE"/>
    <w:rsid w:val="00CD4E46"/>
    <w:rsid w:val="00CD65CB"/>
    <w:rsid w:val="00CD6F2F"/>
    <w:rsid w:val="00CD7982"/>
    <w:rsid w:val="00CE067B"/>
    <w:rsid w:val="00CE0CEC"/>
    <w:rsid w:val="00CE0E45"/>
    <w:rsid w:val="00CE1CDC"/>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2B1"/>
    <w:rsid w:val="00CF24CD"/>
    <w:rsid w:val="00CF2AE6"/>
    <w:rsid w:val="00CF2E6B"/>
    <w:rsid w:val="00CF364D"/>
    <w:rsid w:val="00CF390E"/>
    <w:rsid w:val="00CF3F03"/>
    <w:rsid w:val="00CF4A62"/>
    <w:rsid w:val="00CF5B41"/>
    <w:rsid w:val="00CF64EB"/>
    <w:rsid w:val="00CF787F"/>
    <w:rsid w:val="00D004AA"/>
    <w:rsid w:val="00D0067F"/>
    <w:rsid w:val="00D01691"/>
    <w:rsid w:val="00D01A40"/>
    <w:rsid w:val="00D01C07"/>
    <w:rsid w:val="00D02016"/>
    <w:rsid w:val="00D02149"/>
    <w:rsid w:val="00D0369D"/>
    <w:rsid w:val="00D03A9D"/>
    <w:rsid w:val="00D04AE1"/>
    <w:rsid w:val="00D04D80"/>
    <w:rsid w:val="00D0575A"/>
    <w:rsid w:val="00D0608A"/>
    <w:rsid w:val="00D06C82"/>
    <w:rsid w:val="00D10219"/>
    <w:rsid w:val="00D10327"/>
    <w:rsid w:val="00D10B09"/>
    <w:rsid w:val="00D11187"/>
    <w:rsid w:val="00D11DAA"/>
    <w:rsid w:val="00D121AF"/>
    <w:rsid w:val="00D12B2A"/>
    <w:rsid w:val="00D12CA2"/>
    <w:rsid w:val="00D134D5"/>
    <w:rsid w:val="00D142CD"/>
    <w:rsid w:val="00D147E6"/>
    <w:rsid w:val="00D1486B"/>
    <w:rsid w:val="00D14C58"/>
    <w:rsid w:val="00D154D5"/>
    <w:rsid w:val="00D167CD"/>
    <w:rsid w:val="00D21CAB"/>
    <w:rsid w:val="00D21F0D"/>
    <w:rsid w:val="00D2320A"/>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1B7"/>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1FA0"/>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1AF4"/>
    <w:rsid w:val="00D827B4"/>
    <w:rsid w:val="00D831DC"/>
    <w:rsid w:val="00D83703"/>
    <w:rsid w:val="00D83DAC"/>
    <w:rsid w:val="00D846E3"/>
    <w:rsid w:val="00D8532B"/>
    <w:rsid w:val="00D86253"/>
    <w:rsid w:val="00D86297"/>
    <w:rsid w:val="00D86A88"/>
    <w:rsid w:val="00D86FC4"/>
    <w:rsid w:val="00D87645"/>
    <w:rsid w:val="00D879B4"/>
    <w:rsid w:val="00D9211A"/>
    <w:rsid w:val="00D92B11"/>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4AF"/>
    <w:rsid w:val="00DA1A98"/>
    <w:rsid w:val="00DA1CD9"/>
    <w:rsid w:val="00DA2573"/>
    <w:rsid w:val="00DA2578"/>
    <w:rsid w:val="00DA2C8A"/>
    <w:rsid w:val="00DA2EFD"/>
    <w:rsid w:val="00DA3CBC"/>
    <w:rsid w:val="00DA3F3C"/>
    <w:rsid w:val="00DA571E"/>
    <w:rsid w:val="00DA6C03"/>
    <w:rsid w:val="00DA6E0B"/>
    <w:rsid w:val="00DA76F3"/>
    <w:rsid w:val="00DA7894"/>
    <w:rsid w:val="00DA7EFC"/>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7C8"/>
    <w:rsid w:val="00DC4E0B"/>
    <w:rsid w:val="00DC545A"/>
    <w:rsid w:val="00DC5941"/>
    <w:rsid w:val="00DC6136"/>
    <w:rsid w:val="00DC7638"/>
    <w:rsid w:val="00DD0118"/>
    <w:rsid w:val="00DD0316"/>
    <w:rsid w:val="00DD03C2"/>
    <w:rsid w:val="00DD0561"/>
    <w:rsid w:val="00DD0A0C"/>
    <w:rsid w:val="00DD0BAF"/>
    <w:rsid w:val="00DD1320"/>
    <w:rsid w:val="00DD15AF"/>
    <w:rsid w:val="00DD1B93"/>
    <w:rsid w:val="00DD293B"/>
    <w:rsid w:val="00DD297E"/>
    <w:rsid w:val="00DD2AF2"/>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434"/>
    <w:rsid w:val="00DF4DAD"/>
    <w:rsid w:val="00DF566B"/>
    <w:rsid w:val="00DF5D18"/>
    <w:rsid w:val="00DF5D19"/>
    <w:rsid w:val="00DF7197"/>
    <w:rsid w:val="00DF7AA2"/>
    <w:rsid w:val="00E00077"/>
    <w:rsid w:val="00E03A5D"/>
    <w:rsid w:val="00E03EE6"/>
    <w:rsid w:val="00E056B5"/>
    <w:rsid w:val="00E058D6"/>
    <w:rsid w:val="00E0634C"/>
    <w:rsid w:val="00E07E38"/>
    <w:rsid w:val="00E10277"/>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B9"/>
    <w:rsid w:val="00E21C01"/>
    <w:rsid w:val="00E21C05"/>
    <w:rsid w:val="00E23C09"/>
    <w:rsid w:val="00E240A7"/>
    <w:rsid w:val="00E24246"/>
    <w:rsid w:val="00E252A1"/>
    <w:rsid w:val="00E25A02"/>
    <w:rsid w:val="00E25E4B"/>
    <w:rsid w:val="00E278BD"/>
    <w:rsid w:val="00E27A77"/>
    <w:rsid w:val="00E27A99"/>
    <w:rsid w:val="00E27BE2"/>
    <w:rsid w:val="00E31699"/>
    <w:rsid w:val="00E31A8B"/>
    <w:rsid w:val="00E31C68"/>
    <w:rsid w:val="00E31CAE"/>
    <w:rsid w:val="00E321E8"/>
    <w:rsid w:val="00E33994"/>
    <w:rsid w:val="00E341E2"/>
    <w:rsid w:val="00E35182"/>
    <w:rsid w:val="00E35283"/>
    <w:rsid w:val="00E353D5"/>
    <w:rsid w:val="00E35413"/>
    <w:rsid w:val="00E35BA9"/>
    <w:rsid w:val="00E35EDF"/>
    <w:rsid w:val="00E35FFD"/>
    <w:rsid w:val="00E36475"/>
    <w:rsid w:val="00E373C7"/>
    <w:rsid w:val="00E40333"/>
    <w:rsid w:val="00E4088C"/>
    <w:rsid w:val="00E40AC7"/>
    <w:rsid w:val="00E410F2"/>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2B43"/>
    <w:rsid w:val="00E6443D"/>
    <w:rsid w:val="00E64853"/>
    <w:rsid w:val="00E64AE1"/>
    <w:rsid w:val="00E65F60"/>
    <w:rsid w:val="00E667B7"/>
    <w:rsid w:val="00E667DF"/>
    <w:rsid w:val="00E66821"/>
    <w:rsid w:val="00E66987"/>
    <w:rsid w:val="00E676B4"/>
    <w:rsid w:val="00E723B9"/>
    <w:rsid w:val="00E72798"/>
    <w:rsid w:val="00E7344C"/>
    <w:rsid w:val="00E7464E"/>
    <w:rsid w:val="00E74EF0"/>
    <w:rsid w:val="00E75C7C"/>
    <w:rsid w:val="00E75F56"/>
    <w:rsid w:val="00E769DE"/>
    <w:rsid w:val="00E76D56"/>
    <w:rsid w:val="00E77118"/>
    <w:rsid w:val="00E77D94"/>
    <w:rsid w:val="00E77EF8"/>
    <w:rsid w:val="00E800ED"/>
    <w:rsid w:val="00E80A4E"/>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3C"/>
    <w:rsid w:val="00E91569"/>
    <w:rsid w:val="00E91DC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2C3"/>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3D"/>
    <w:rsid w:val="00EC63B3"/>
    <w:rsid w:val="00EC647E"/>
    <w:rsid w:val="00EC66A6"/>
    <w:rsid w:val="00EC7055"/>
    <w:rsid w:val="00EC7AF0"/>
    <w:rsid w:val="00EC7D82"/>
    <w:rsid w:val="00EC7E7A"/>
    <w:rsid w:val="00ED026F"/>
    <w:rsid w:val="00ED02AD"/>
    <w:rsid w:val="00ED05E7"/>
    <w:rsid w:val="00ED0938"/>
    <w:rsid w:val="00ED0944"/>
    <w:rsid w:val="00ED0A40"/>
    <w:rsid w:val="00ED0AD9"/>
    <w:rsid w:val="00ED1022"/>
    <w:rsid w:val="00ED17A7"/>
    <w:rsid w:val="00ED22EF"/>
    <w:rsid w:val="00ED34B3"/>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D34"/>
    <w:rsid w:val="00EE4E54"/>
    <w:rsid w:val="00EE5651"/>
    <w:rsid w:val="00EE56DE"/>
    <w:rsid w:val="00EE588C"/>
    <w:rsid w:val="00EE58ED"/>
    <w:rsid w:val="00EE590F"/>
    <w:rsid w:val="00EE5A87"/>
    <w:rsid w:val="00EE652E"/>
    <w:rsid w:val="00EE6A70"/>
    <w:rsid w:val="00EE6F82"/>
    <w:rsid w:val="00EE78C5"/>
    <w:rsid w:val="00EE7C52"/>
    <w:rsid w:val="00EF048A"/>
    <w:rsid w:val="00EF0CEC"/>
    <w:rsid w:val="00EF11E3"/>
    <w:rsid w:val="00EF132D"/>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2B3"/>
    <w:rsid w:val="00F02837"/>
    <w:rsid w:val="00F0353D"/>
    <w:rsid w:val="00F03D46"/>
    <w:rsid w:val="00F04040"/>
    <w:rsid w:val="00F04ED2"/>
    <w:rsid w:val="00F0569D"/>
    <w:rsid w:val="00F0629C"/>
    <w:rsid w:val="00F065AA"/>
    <w:rsid w:val="00F0697D"/>
    <w:rsid w:val="00F06987"/>
    <w:rsid w:val="00F074AB"/>
    <w:rsid w:val="00F076FC"/>
    <w:rsid w:val="00F07979"/>
    <w:rsid w:val="00F07ADA"/>
    <w:rsid w:val="00F10B93"/>
    <w:rsid w:val="00F11564"/>
    <w:rsid w:val="00F1283F"/>
    <w:rsid w:val="00F12D2C"/>
    <w:rsid w:val="00F1307C"/>
    <w:rsid w:val="00F14D0E"/>
    <w:rsid w:val="00F16002"/>
    <w:rsid w:val="00F176E4"/>
    <w:rsid w:val="00F17C2F"/>
    <w:rsid w:val="00F17C3D"/>
    <w:rsid w:val="00F17DB3"/>
    <w:rsid w:val="00F20063"/>
    <w:rsid w:val="00F204CA"/>
    <w:rsid w:val="00F214AB"/>
    <w:rsid w:val="00F218B7"/>
    <w:rsid w:val="00F21DC9"/>
    <w:rsid w:val="00F22E76"/>
    <w:rsid w:val="00F238D7"/>
    <w:rsid w:val="00F23A43"/>
    <w:rsid w:val="00F24735"/>
    <w:rsid w:val="00F24BCC"/>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0F5F"/>
    <w:rsid w:val="00F41120"/>
    <w:rsid w:val="00F41981"/>
    <w:rsid w:val="00F41A1B"/>
    <w:rsid w:val="00F41D96"/>
    <w:rsid w:val="00F425D1"/>
    <w:rsid w:val="00F42CDC"/>
    <w:rsid w:val="00F42D11"/>
    <w:rsid w:val="00F42EB2"/>
    <w:rsid w:val="00F42FDD"/>
    <w:rsid w:val="00F434FD"/>
    <w:rsid w:val="00F43AFC"/>
    <w:rsid w:val="00F43E5C"/>
    <w:rsid w:val="00F44147"/>
    <w:rsid w:val="00F4450F"/>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000"/>
    <w:rsid w:val="00F53A40"/>
    <w:rsid w:val="00F54092"/>
    <w:rsid w:val="00F541ED"/>
    <w:rsid w:val="00F544AA"/>
    <w:rsid w:val="00F5580D"/>
    <w:rsid w:val="00F55B31"/>
    <w:rsid w:val="00F56BBF"/>
    <w:rsid w:val="00F56CB2"/>
    <w:rsid w:val="00F573A4"/>
    <w:rsid w:val="00F576E7"/>
    <w:rsid w:val="00F57B24"/>
    <w:rsid w:val="00F603FB"/>
    <w:rsid w:val="00F6057B"/>
    <w:rsid w:val="00F61FD0"/>
    <w:rsid w:val="00F621C4"/>
    <w:rsid w:val="00F63D46"/>
    <w:rsid w:val="00F64B49"/>
    <w:rsid w:val="00F65C1E"/>
    <w:rsid w:val="00F65C63"/>
    <w:rsid w:val="00F65E30"/>
    <w:rsid w:val="00F66EB1"/>
    <w:rsid w:val="00F67F3A"/>
    <w:rsid w:val="00F717E2"/>
    <w:rsid w:val="00F74355"/>
    <w:rsid w:val="00F75E83"/>
    <w:rsid w:val="00F75E8A"/>
    <w:rsid w:val="00F7694E"/>
    <w:rsid w:val="00F76FD3"/>
    <w:rsid w:val="00F776B8"/>
    <w:rsid w:val="00F814AC"/>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87EFC"/>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104B"/>
    <w:rsid w:val="00FA2711"/>
    <w:rsid w:val="00FA27DC"/>
    <w:rsid w:val="00FA2DB6"/>
    <w:rsid w:val="00FA59D6"/>
    <w:rsid w:val="00FA5CF5"/>
    <w:rsid w:val="00FA5D0C"/>
    <w:rsid w:val="00FA63D0"/>
    <w:rsid w:val="00FA6529"/>
    <w:rsid w:val="00FA6847"/>
    <w:rsid w:val="00FA6D89"/>
    <w:rsid w:val="00FA6DA9"/>
    <w:rsid w:val="00FA6F16"/>
    <w:rsid w:val="00FA6F68"/>
    <w:rsid w:val="00FA7088"/>
    <w:rsid w:val="00FB0060"/>
    <w:rsid w:val="00FB06FB"/>
    <w:rsid w:val="00FB0E98"/>
    <w:rsid w:val="00FB24FC"/>
    <w:rsid w:val="00FB29AE"/>
    <w:rsid w:val="00FB321A"/>
    <w:rsid w:val="00FB47F7"/>
    <w:rsid w:val="00FB4B03"/>
    <w:rsid w:val="00FB4C86"/>
    <w:rsid w:val="00FB4D0F"/>
    <w:rsid w:val="00FB56D4"/>
    <w:rsid w:val="00FB572E"/>
    <w:rsid w:val="00FB5B78"/>
    <w:rsid w:val="00FB5C31"/>
    <w:rsid w:val="00FB5E23"/>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25"/>
    <w:rsid w:val="00FC44C6"/>
    <w:rsid w:val="00FC4B92"/>
    <w:rsid w:val="00FC5007"/>
    <w:rsid w:val="00FC517E"/>
    <w:rsid w:val="00FC5E74"/>
    <w:rsid w:val="00FC631E"/>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1714"/>
    <w:rsid w:val="00FE33B2"/>
    <w:rsid w:val="00FE433C"/>
    <w:rsid w:val="00FE4626"/>
    <w:rsid w:val="00FE4D6C"/>
    <w:rsid w:val="00FE5AFA"/>
    <w:rsid w:val="00FE5EFA"/>
    <w:rsid w:val="00FE69B9"/>
    <w:rsid w:val="00FE703E"/>
    <w:rsid w:val="00FE7219"/>
    <w:rsid w:val="00FE75AB"/>
    <w:rsid w:val="00FE7618"/>
    <w:rsid w:val="00FF0330"/>
    <w:rsid w:val="00FF0841"/>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character" w:customStyle="1" w:styleId="PisMrk">
    <w:name w:val="Päis Märk"/>
    <w:link w:val="Pis"/>
    <w:uiPriority w:val="99"/>
    <w:rsid w:val="00AC6F0A"/>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2133</Words>
  <Characters>12378</Characters>
  <Application>Microsoft Office Word</Application>
  <DocSecurity>0</DocSecurity>
  <Lines>103</Lines>
  <Paragraphs>28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14483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9</cp:revision>
  <cp:lastPrinted>2009-10-14T12:22:00Z</cp:lastPrinted>
  <dcterms:created xsi:type="dcterms:W3CDTF">2024-12-13T07:40:00Z</dcterms:created>
  <dcterms:modified xsi:type="dcterms:W3CDTF">2024-12-13T07:51:00Z</dcterms:modified>
</cp:coreProperties>
</file>